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A92B45" w:rsidRDefault="00A16ABD" w:rsidP="00A16ABD">
      <w:pPr>
        <w:tabs>
          <w:tab w:val="left" w:pos="567"/>
        </w:tabs>
        <w:ind w:left="426" w:hanging="426"/>
        <w:jc w:val="center"/>
        <w:rPr>
          <w:rFonts w:ascii="Century Gothic" w:hAnsi="Century Gothic"/>
          <w:b/>
          <w:bCs/>
          <w:sz w:val="20"/>
          <w:szCs w:val="20"/>
        </w:rPr>
      </w:pPr>
      <w:r w:rsidRPr="00A92B45">
        <w:rPr>
          <w:rFonts w:ascii="Century Gothic" w:hAnsi="Century Gothic"/>
          <w:b/>
          <w:bCs/>
          <w:sz w:val="20"/>
          <w:szCs w:val="20"/>
        </w:rPr>
        <w:t xml:space="preserve">LĪGUMS </w:t>
      </w:r>
    </w:p>
    <w:p w14:paraId="33B5823B" w14:textId="386DF39E" w:rsidR="00A16ABD" w:rsidRPr="00A92B45" w:rsidRDefault="00A16ABD" w:rsidP="00A16ABD">
      <w:pPr>
        <w:tabs>
          <w:tab w:val="left" w:pos="567"/>
        </w:tabs>
        <w:ind w:left="426" w:hanging="426"/>
        <w:jc w:val="center"/>
        <w:rPr>
          <w:rFonts w:ascii="Century Gothic" w:hAnsi="Century Gothic"/>
          <w:b/>
          <w:bCs/>
          <w:sz w:val="20"/>
          <w:szCs w:val="20"/>
        </w:rPr>
      </w:pPr>
      <w:r w:rsidRPr="00A92B45">
        <w:rPr>
          <w:rFonts w:ascii="Century Gothic" w:hAnsi="Century Gothic"/>
          <w:b/>
          <w:sz w:val="20"/>
          <w:szCs w:val="20"/>
        </w:rPr>
        <w:t xml:space="preserve">par </w:t>
      </w:r>
      <w:r w:rsidR="00577ED5" w:rsidRPr="00A92B45">
        <w:rPr>
          <w:rFonts w:ascii="Century Gothic" w:hAnsi="Century Gothic"/>
          <w:b/>
          <w:sz w:val="20"/>
          <w:szCs w:val="20"/>
        </w:rPr>
        <w:t>energoaudita veikšanu “Rēzeknes Namsaimnieks” objektam Rūpnīcas ielā 6</w:t>
      </w:r>
      <w:r w:rsidRPr="00A92B45">
        <w:rPr>
          <w:rFonts w:ascii="Century Gothic" w:hAnsi="Century Gothic"/>
          <w:b/>
          <w:bCs/>
          <w:sz w:val="20"/>
          <w:szCs w:val="20"/>
        </w:rPr>
        <w:t xml:space="preserve"> </w:t>
      </w:r>
    </w:p>
    <w:p w14:paraId="5551EA99" w14:textId="77777777" w:rsidR="00A16ABD" w:rsidRPr="00A92B4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A92B4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77777777" w:rsidR="00A16ABD" w:rsidRPr="00A92B4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A92B45">
        <w:rPr>
          <w:rFonts w:ascii="Century Gothic" w:hAnsi="Century Gothic"/>
          <w:sz w:val="20"/>
        </w:rPr>
        <w:t>Rīgā, 201</w:t>
      </w:r>
      <w:r w:rsidR="00247532" w:rsidRPr="00A92B45">
        <w:rPr>
          <w:rFonts w:ascii="Century Gothic" w:hAnsi="Century Gothic"/>
          <w:sz w:val="20"/>
        </w:rPr>
        <w:t>9</w:t>
      </w:r>
      <w:r w:rsidRPr="00A92B45">
        <w:rPr>
          <w:rFonts w:ascii="Century Gothic" w:hAnsi="Century Gothic"/>
          <w:sz w:val="20"/>
        </w:rPr>
        <w:t xml:space="preserve">.gada </w:t>
      </w:r>
      <w:r w:rsidR="005C7D4D" w:rsidRPr="00A92B45">
        <w:rPr>
          <w:rFonts w:ascii="Century Gothic" w:hAnsi="Century Gothic"/>
          <w:sz w:val="20"/>
        </w:rPr>
        <w:t>___._______________</w:t>
      </w:r>
    </w:p>
    <w:p w14:paraId="1598B225" w14:textId="77777777" w:rsidR="00A16ABD" w:rsidRPr="00A92B45" w:rsidRDefault="00A16ABD" w:rsidP="00A16ABD">
      <w:pPr>
        <w:tabs>
          <w:tab w:val="left" w:pos="0"/>
          <w:tab w:val="left" w:pos="56"/>
        </w:tabs>
        <w:jc w:val="both"/>
        <w:rPr>
          <w:rFonts w:ascii="Century Gothic" w:hAnsi="Century Gothic"/>
          <w:b/>
          <w:sz w:val="20"/>
          <w:szCs w:val="20"/>
        </w:rPr>
      </w:pPr>
    </w:p>
    <w:p w14:paraId="53561263" w14:textId="77777777" w:rsidR="00577ED5" w:rsidRPr="00A92B45" w:rsidRDefault="00577ED5" w:rsidP="00577ED5">
      <w:pPr>
        <w:pStyle w:val="BodyText"/>
        <w:rPr>
          <w:rFonts w:ascii="Century Gothic" w:hAnsi="Century Gothic"/>
          <w:sz w:val="20"/>
          <w:szCs w:val="20"/>
        </w:rPr>
      </w:pPr>
      <w:r w:rsidRPr="00A92B45">
        <w:rPr>
          <w:rFonts w:ascii="Century Gothic" w:hAnsi="Century Gothic"/>
          <w:b/>
          <w:sz w:val="20"/>
          <w:szCs w:val="20"/>
        </w:rPr>
        <w:t xml:space="preserve">SIA CMB, </w:t>
      </w:r>
      <w:r w:rsidRPr="00A92B45">
        <w:rPr>
          <w:rFonts w:ascii="Century Gothic" w:hAnsi="Century Gothic"/>
          <w:sz w:val="20"/>
          <w:szCs w:val="20"/>
        </w:rPr>
        <w:t xml:space="preserve">vienotais reģistrācijas Nr. </w:t>
      </w:r>
      <w:r w:rsidRPr="00A92B45">
        <w:rPr>
          <w:rFonts w:ascii="Century Gothic" w:hAnsi="Century Gothic" w:cs="Arial"/>
          <w:bCs/>
          <w:sz w:val="20"/>
          <w:szCs w:val="20"/>
          <w:lang w:val="lv-LV"/>
        </w:rPr>
        <w:t>43603024025</w:t>
      </w:r>
      <w:r w:rsidRPr="00A92B45">
        <w:rPr>
          <w:rFonts w:ascii="Century Gothic" w:hAnsi="Century Gothic" w:cs="Arial"/>
          <w:bCs/>
          <w:sz w:val="20"/>
          <w:szCs w:val="20"/>
        </w:rPr>
        <w:t xml:space="preserve">, </w:t>
      </w:r>
      <w:r w:rsidRPr="00A92B45">
        <w:rPr>
          <w:rFonts w:ascii="Century Gothic" w:hAnsi="Century Gothic"/>
          <w:sz w:val="20"/>
          <w:szCs w:val="20"/>
        </w:rPr>
        <w:t xml:space="preserve">juridiskā adrese: </w:t>
      </w:r>
      <w:r w:rsidRPr="00A92B45">
        <w:rPr>
          <w:rFonts w:ascii="Century Gothic" w:hAnsi="Century Gothic" w:cs="Arial"/>
          <w:bCs/>
          <w:sz w:val="20"/>
          <w:szCs w:val="20"/>
          <w:lang w:val="lv-LV"/>
        </w:rPr>
        <w:t xml:space="preserve">Ventspils iela 48, Rīga, LV-1002, tās valdes priekšsēdētāja Arta </w:t>
      </w:r>
      <w:proofErr w:type="spellStart"/>
      <w:r w:rsidRPr="00A92B45">
        <w:rPr>
          <w:rFonts w:ascii="Century Gothic" w:hAnsi="Century Gothic" w:cs="Arial"/>
          <w:bCs/>
          <w:sz w:val="20"/>
          <w:szCs w:val="20"/>
          <w:lang w:val="lv-LV"/>
        </w:rPr>
        <w:t>Dzirkaļa</w:t>
      </w:r>
      <w:proofErr w:type="spellEnd"/>
      <w:r w:rsidRPr="00A92B45">
        <w:rPr>
          <w:rFonts w:ascii="Century Gothic" w:hAnsi="Century Gothic" w:cs="Arial"/>
          <w:bCs/>
          <w:sz w:val="20"/>
          <w:szCs w:val="20"/>
          <w:lang w:val="lv-LV"/>
        </w:rPr>
        <w:t xml:space="preserve"> </w:t>
      </w:r>
      <w:r w:rsidRPr="00A92B45">
        <w:rPr>
          <w:rFonts w:ascii="Century Gothic" w:hAnsi="Century Gothic"/>
          <w:sz w:val="20"/>
          <w:szCs w:val="20"/>
        </w:rPr>
        <w:t>personā, kur</w:t>
      </w:r>
      <w:r w:rsidRPr="00A92B45">
        <w:rPr>
          <w:rFonts w:ascii="Century Gothic" w:hAnsi="Century Gothic"/>
          <w:sz w:val="20"/>
          <w:szCs w:val="20"/>
          <w:lang w:val="lv-LV"/>
        </w:rPr>
        <w:t>š</w:t>
      </w:r>
      <w:r w:rsidRPr="00A92B45">
        <w:rPr>
          <w:rFonts w:ascii="Century Gothic" w:hAnsi="Century Gothic"/>
          <w:sz w:val="20"/>
          <w:szCs w:val="20"/>
        </w:rPr>
        <w:t xml:space="preserve"> rīkojas uz statūtu pamata, turpmāk tekstā - “Izpildītājs”, no </w:t>
      </w:r>
      <w:r w:rsidRPr="00A92B45">
        <w:rPr>
          <w:rFonts w:ascii="Century Gothic" w:hAnsi="Century Gothic"/>
          <w:sz w:val="20"/>
          <w:szCs w:val="20"/>
          <w:lang w:val="lv-LV"/>
        </w:rPr>
        <w:t>vienas</w:t>
      </w:r>
      <w:r w:rsidRPr="00A92B45">
        <w:rPr>
          <w:rFonts w:ascii="Century Gothic" w:hAnsi="Century Gothic"/>
          <w:sz w:val="20"/>
          <w:szCs w:val="20"/>
        </w:rPr>
        <w:t xml:space="preserve"> puses</w:t>
      </w:r>
      <w:r w:rsidRPr="00A92B45">
        <w:rPr>
          <w:rFonts w:ascii="Century Gothic" w:hAnsi="Century Gothic"/>
          <w:sz w:val="20"/>
          <w:szCs w:val="20"/>
          <w:lang w:val="lv-LV"/>
        </w:rPr>
        <w:t>,</w:t>
      </w:r>
      <w:r w:rsidRPr="00A92B45">
        <w:rPr>
          <w:rFonts w:ascii="Century Gothic" w:hAnsi="Century Gothic"/>
          <w:sz w:val="20"/>
          <w:szCs w:val="20"/>
        </w:rPr>
        <w:t xml:space="preserve"> un</w:t>
      </w:r>
    </w:p>
    <w:p w14:paraId="26F5D2A7" w14:textId="77777777" w:rsidR="00A16ABD" w:rsidRPr="00A92B45" w:rsidRDefault="00A16ABD" w:rsidP="00A16ABD">
      <w:pPr>
        <w:tabs>
          <w:tab w:val="left" w:pos="0"/>
          <w:tab w:val="left" w:pos="56"/>
          <w:tab w:val="left" w:pos="7601"/>
        </w:tabs>
        <w:jc w:val="both"/>
        <w:rPr>
          <w:rFonts w:ascii="Century Gothic" w:hAnsi="Century Gothic"/>
          <w:sz w:val="20"/>
          <w:szCs w:val="20"/>
        </w:rPr>
      </w:pPr>
      <w:r w:rsidRPr="00A92B45">
        <w:rPr>
          <w:rFonts w:ascii="Century Gothic" w:hAnsi="Century Gothic"/>
          <w:sz w:val="20"/>
          <w:szCs w:val="20"/>
        </w:rPr>
        <w:tab/>
      </w:r>
      <w:r w:rsidRPr="00A92B45">
        <w:rPr>
          <w:rFonts w:ascii="Century Gothic" w:hAnsi="Century Gothic"/>
          <w:sz w:val="20"/>
          <w:szCs w:val="20"/>
        </w:rPr>
        <w:tab/>
      </w:r>
    </w:p>
    <w:p w14:paraId="6395F21D" w14:textId="77777777" w:rsidR="007E46DF" w:rsidRPr="00A92B45" w:rsidRDefault="007E46DF" w:rsidP="007E46DF">
      <w:pPr>
        <w:jc w:val="both"/>
        <w:rPr>
          <w:rFonts w:ascii="Century Gothic" w:hAnsi="Century Gothic"/>
          <w:sz w:val="20"/>
          <w:szCs w:val="20"/>
        </w:rPr>
      </w:pPr>
      <w:r w:rsidRPr="00A92B45">
        <w:rPr>
          <w:rFonts w:ascii="Century Gothic" w:hAnsi="Century Gothic"/>
          <w:b/>
          <w:sz w:val="20"/>
          <w:szCs w:val="20"/>
        </w:rPr>
        <w:t>akciju sabiedrība “A</w:t>
      </w:r>
      <w:r w:rsidRPr="00A92B45">
        <w:rPr>
          <w:rFonts w:ascii="Century Gothic" w:hAnsi="Century Gothic"/>
          <w:b/>
          <w:bCs/>
          <w:sz w:val="20"/>
          <w:szCs w:val="20"/>
        </w:rPr>
        <w:t>ttīstības finanšu institūcija Altum</w:t>
      </w:r>
      <w:r w:rsidRPr="00A92B45">
        <w:rPr>
          <w:rFonts w:ascii="Century Gothic" w:hAnsi="Century Gothic"/>
          <w:b/>
          <w:sz w:val="20"/>
          <w:szCs w:val="20"/>
        </w:rPr>
        <w:t>”</w:t>
      </w:r>
      <w:r w:rsidRPr="00A92B45">
        <w:rPr>
          <w:rFonts w:ascii="Century Gothic" w:hAnsi="Century Gothic"/>
          <w:b/>
          <w:snapToGrid w:val="0"/>
          <w:sz w:val="20"/>
          <w:szCs w:val="20"/>
        </w:rPr>
        <w:t xml:space="preserve">, </w:t>
      </w:r>
      <w:r w:rsidRPr="00A92B45">
        <w:rPr>
          <w:rFonts w:ascii="Century Gothic" w:hAnsi="Century Gothic"/>
          <w:snapToGrid w:val="0"/>
          <w:sz w:val="20"/>
          <w:szCs w:val="20"/>
        </w:rPr>
        <w:t>vienotais reģistrācijas</w:t>
      </w:r>
      <w:r w:rsidRPr="00A92B45">
        <w:rPr>
          <w:rFonts w:ascii="Century Gothic" w:hAnsi="Century Gothic"/>
          <w:sz w:val="20"/>
          <w:szCs w:val="20"/>
        </w:rPr>
        <w:t xml:space="preserve"> Nr.50103744891, juridiskā adrese: Doma laukums 4, Rīga, LV-1050</w:t>
      </w:r>
      <w:r w:rsidRPr="00A92B45">
        <w:rPr>
          <w:rFonts w:ascii="Century Gothic" w:hAnsi="Century Gothic"/>
          <w:snapToGrid w:val="0"/>
          <w:sz w:val="20"/>
          <w:szCs w:val="20"/>
        </w:rPr>
        <w:t xml:space="preserve">, </w:t>
      </w:r>
      <w:r w:rsidRPr="00A92B45">
        <w:rPr>
          <w:rFonts w:ascii="Century Gothic" w:hAnsi="Century Gothic"/>
          <w:sz w:val="20"/>
          <w:szCs w:val="20"/>
        </w:rPr>
        <w:t>turpmāk saukta</w:t>
      </w:r>
      <w:r w:rsidRPr="00A92B45">
        <w:rPr>
          <w:rFonts w:ascii="Century Gothic" w:hAnsi="Century Gothic"/>
          <w:iCs/>
          <w:sz w:val="20"/>
          <w:szCs w:val="20"/>
        </w:rPr>
        <w:t xml:space="preserve"> „Altum”</w:t>
      </w:r>
      <w:r w:rsidRPr="00A92B45">
        <w:rPr>
          <w:rFonts w:ascii="Century Gothic" w:hAnsi="Century Gothic"/>
          <w:sz w:val="20"/>
          <w:szCs w:val="20"/>
        </w:rPr>
        <w:t xml:space="preserve">, Uzņēmumu energoefektivitātes daļas vadītāja Edgara </w:t>
      </w:r>
      <w:proofErr w:type="spellStart"/>
      <w:r w:rsidRPr="00A92B45">
        <w:rPr>
          <w:rFonts w:ascii="Century Gothic" w:hAnsi="Century Gothic"/>
          <w:sz w:val="20"/>
          <w:szCs w:val="20"/>
        </w:rPr>
        <w:t>Kudura</w:t>
      </w:r>
      <w:proofErr w:type="spellEnd"/>
      <w:r w:rsidRPr="00A92B45">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A92B45" w:rsidRDefault="007E46DF" w:rsidP="007E46DF">
      <w:pPr>
        <w:jc w:val="both"/>
        <w:rPr>
          <w:rFonts w:ascii="Century Gothic" w:hAnsi="Century Gothic"/>
          <w:sz w:val="20"/>
          <w:szCs w:val="20"/>
        </w:rPr>
      </w:pPr>
    </w:p>
    <w:p w14:paraId="1F24B745" w14:textId="77777777" w:rsidR="00A16ABD" w:rsidRPr="00A92B45" w:rsidRDefault="00A16ABD" w:rsidP="00A16ABD">
      <w:pPr>
        <w:numPr>
          <w:ilvl w:val="0"/>
          <w:numId w:val="22"/>
        </w:numPr>
        <w:tabs>
          <w:tab w:val="left" w:pos="567"/>
        </w:tabs>
        <w:ind w:left="426" w:hanging="426"/>
        <w:jc w:val="center"/>
        <w:rPr>
          <w:rFonts w:ascii="Century Gothic" w:hAnsi="Century Gothic"/>
          <w:b/>
          <w:sz w:val="20"/>
          <w:szCs w:val="20"/>
        </w:rPr>
      </w:pPr>
      <w:r w:rsidRPr="00A92B45">
        <w:rPr>
          <w:rFonts w:ascii="Century Gothic" w:hAnsi="Century Gothic"/>
          <w:b/>
          <w:sz w:val="20"/>
          <w:szCs w:val="20"/>
        </w:rPr>
        <w:t>LĪGUMA PRIEKŠMETS</w:t>
      </w:r>
    </w:p>
    <w:p w14:paraId="5E979593" w14:textId="77777777" w:rsidR="00A16ABD" w:rsidRPr="00A92B45" w:rsidRDefault="00A16ABD" w:rsidP="00A16ABD">
      <w:pPr>
        <w:tabs>
          <w:tab w:val="left" w:pos="567"/>
        </w:tabs>
        <w:rPr>
          <w:rFonts w:ascii="Century Gothic" w:hAnsi="Century Gothic"/>
          <w:b/>
          <w:sz w:val="20"/>
          <w:szCs w:val="20"/>
        </w:rPr>
      </w:pPr>
    </w:p>
    <w:p w14:paraId="78521B7D" w14:textId="5E88431B" w:rsidR="009463B4" w:rsidRPr="00A92B45" w:rsidRDefault="009463B4" w:rsidP="009463B4">
      <w:pPr>
        <w:numPr>
          <w:ilvl w:val="1"/>
          <w:numId w:val="24"/>
        </w:numPr>
        <w:tabs>
          <w:tab w:val="clear" w:pos="349"/>
          <w:tab w:val="left" w:pos="567"/>
        </w:tabs>
        <w:jc w:val="both"/>
        <w:rPr>
          <w:rFonts w:ascii="Century Gothic" w:hAnsi="Century Gothic"/>
          <w:sz w:val="20"/>
          <w:szCs w:val="20"/>
        </w:rPr>
      </w:pPr>
      <w:r w:rsidRPr="00A92B45">
        <w:rPr>
          <w:rFonts w:ascii="Century Gothic" w:hAnsi="Century Gothic"/>
          <w:iCs/>
          <w:sz w:val="20"/>
          <w:szCs w:val="20"/>
        </w:rPr>
        <w:t>Altum</w:t>
      </w:r>
      <w:r w:rsidRPr="00A92B45">
        <w:rPr>
          <w:rFonts w:ascii="Century Gothic" w:hAnsi="Century Gothic"/>
          <w:sz w:val="20"/>
          <w:szCs w:val="20"/>
        </w:rPr>
        <w:t xml:space="preserve"> uzdod, bet Izpildītājs</w:t>
      </w:r>
      <w:r w:rsidRPr="00A92B45">
        <w:rPr>
          <w:rFonts w:ascii="Century Gothic" w:hAnsi="Century Gothic"/>
          <w:iCs/>
          <w:sz w:val="20"/>
          <w:szCs w:val="20"/>
        </w:rPr>
        <w:t xml:space="preserve"> </w:t>
      </w:r>
      <w:r w:rsidR="00686C31" w:rsidRPr="00A92B45">
        <w:rPr>
          <w:rFonts w:ascii="Century Gothic" w:hAnsi="Century Gothic"/>
          <w:sz w:val="20"/>
          <w:szCs w:val="20"/>
        </w:rPr>
        <w:t>apņemas</w:t>
      </w:r>
      <w:r w:rsidR="005B58E4" w:rsidRPr="00A92B45">
        <w:rPr>
          <w:rFonts w:ascii="Century Gothic" w:hAnsi="Century Gothic"/>
          <w:sz w:val="20"/>
          <w:szCs w:val="20"/>
        </w:rPr>
        <w:t xml:space="preserve"> </w:t>
      </w:r>
      <w:r w:rsidR="00577ED5" w:rsidRPr="00A92B45">
        <w:rPr>
          <w:rFonts w:ascii="Century Gothic" w:hAnsi="Century Gothic"/>
          <w:sz w:val="20"/>
          <w:szCs w:val="20"/>
        </w:rPr>
        <w:t>35</w:t>
      </w:r>
      <w:r w:rsidR="005B58E4" w:rsidRPr="00A92B45">
        <w:rPr>
          <w:rFonts w:ascii="Century Gothic" w:hAnsi="Century Gothic"/>
          <w:sz w:val="20"/>
          <w:szCs w:val="20"/>
        </w:rPr>
        <w:t xml:space="preserve"> dienu laikā no Līguma parakstīšanas dienas</w:t>
      </w:r>
      <w:r w:rsidRPr="00A92B45">
        <w:rPr>
          <w:rFonts w:ascii="Century Gothic" w:hAnsi="Century Gothic"/>
          <w:b/>
          <w:sz w:val="20"/>
          <w:szCs w:val="20"/>
        </w:rPr>
        <w:t xml:space="preserve"> </w:t>
      </w:r>
      <w:r w:rsidRPr="00A92B45">
        <w:rPr>
          <w:rFonts w:ascii="Century Gothic" w:hAnsi="Century Gothic"/>
          <w:sz w:val="20"/>
          <w:szCs w:val="20"/>
        </w:rPr>
        <w:t>nodrošināt</w:t>
      </w:r>
      <w:r w:rsidR="00926886" w:rsidRPr="00A92B45">
        <w:rPr>
          <w:rFonts w:ascii="Century Gothic" w:hAnsi="Century Gothic"/>
          <w:sz w:val="20"/>
          <w:szCs w:val="20"/>
        </w:rPr>
        <w:t xml:space="preserve"> Līguma pielikumā Nr.1 minēto</w:t>
      </w:r>
      <w:r w:rsidRPr="00A92B45">
        <w:rPr>
          <w:rFonts w:ascii="Century Gothic" w:hAnsi="Century Gothic"/>
          <w:sz w:val="20"/>
          <w:szCs w:val="20"/>
        </w:rPr>
        <w:t xml:space="preserve"> pakalpojumu sniegšanu </w:t>
      </w:r>
      <w:r w:rsidRPr="00A92B45">
        <w:rPr>
          <w:rFonts w:ascii="Century Gothic" w:hAnsi="Century Gothic"/>
          <w:sz w:val="20"/>
          <w:szCs w:val="20"/>
          <w:lang w:val="cs-CZ"/>
        </w:rPr>
        <w:t xml:space="preserve">saskaņā ar starp Pusēm rakstiski saskaņotiem darba uzdevumiem, </w:t>
      </w:r>
      <w:r w:rsidRPr="00A92B45">
        <w:rPr>
          <w:rFonts w:ascii="Century Gothic" w:hAnsi="Century Gothic"/>
          <w:bCs/>
          <w:sz w:val="20"/>
          <w:szCs w:val="20"/>
        </w:rPr>
        <w:t>(turpmāk – Pakalpojums)</w:t>
      </w:r>
      <w:r w:rsidR="00686C31" w:rsidRPr="00A92B45">
        <w:rPr>
          <w:rFonts w:ascii="Century Gothic" w:hAnsi="Century Gothic"/>
          <w:bCs/>
          <w:sz w:val="20"/>
          <w:szCs w:val="20"/>
        </w:rPr>
        <w:t xml:space="preserve"> un iesniegt Altum Līguma 2.1.4. punktā minēto atskaiti</w:t>
      </w:r>
      <w:r w:rsidRPr="00A92B45">
        <w:rPr>
          <w:rFonts w:ascii="Century Gothic" w:hAnsi="Century Gothic"/>
          <w:b/>
          <w:bCs/>
          <w:sz w:val="20"/>
          <w:szCs w:val="20"/>
        </w:rPr>
        <w:t>.</w:t>
      </w:r>
      <w:r w:rsidRPr="00A92B45">
        <w:rPr>
          <w:rFonts w:ascii="Century Gothic" w:hAnsi="Century Gothic"/>
          <w:sz w:val="20"/>
          <w:szCs w:val="20"/>
        </w:rPr>
        <w:t xml:space="preserve"> </w:t>
      </w:r>
    </w:p>
    <w:p w14:paraId="00F58A9E" w14:textId="2014B5D5" w:rsidR="00A16ABD" w:rsidRPr="00A92B4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A92B45">
        <w:rPr>
          <w:rFonts w:ascii="Century Gothic" w:hAnsi="Century Gothic"/>
          <w:sz w:val="20"/>
          <w:szCs w:val="20"/>
        </w:rPr>
        <w:t>Darba uzdevumā Puses sask</w:t>
      </w:r>
      <w:r w:rsidR="00686C31" w:rsidRPr="00A92B45">
        <w:rPr>
          <w:rFonts w:ascii="Century Gothic" w:hAnsi="Century Gothic"/>
          <w:sz w:val="20"/>
          <w:szCs w:val="20"/>
        </w:rPr>
        <w:t xml:space="preserve">aņo veicamo Pakalpojuma apjomu </w:t>
      </w:r>
      <w:r w:rsidRPr="00A92B45">
        <w:rPr>
          <w:rFonts w:ascii="Century Gothic" w:hAnsi="Century Gothic"/>
          <w:sz w:val="20"/>
          <w:szCs w:val="20"/>
        </w:rPr>
        <w:t>un citus Pušu ieskatā būtiskus Pakalpojuma sniegšanas nosacījumus (turpmāk – Darba uzdevums);</w:t>
      </w:r>
    </w:p>
    <w:p w14:paraId="66D37AC8" w14:textId="77777777" w:rsidR="00A16ABD" w:rsidRPr="00A92B4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A92B4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A92B45" w:rsidRDefault="00A16ABD" w:rsidP="00A16ABD">
      <w:pPr>
        <w:tabs>
          <w:tab w:val="left" w:pos="567"/>
        </w:tabs>
        <w:ind w:left="426"/>
        <w:jc w:val="both"/>
        <w:rPr>
          <w:rFonts w:ascii="Century Gothic" w:hAnsi="Century Gothic"/>
          <w:sz w:val="20"/>
          <w:szCs w:val="20"/>
        </w:rPr>
      </w:pPr>
    </w:p>
    <w:p w14:paraId="38F10E06" w14:textId="77777777" w:rsidR="00A16ABD" w:rsidRPr="00A92B45" w:rsidRDefault="00A16ABD" w:rsidP="00A16ABD">
      <w:pPr>
        <w:numPr>
          <w:ilvl w:val="0"/>
          <w:numId w:val="23"/>
        </w:numPr>
        <w:tabs>
          <w:tab w:val="left" w:pos="567"/>
        </w:tabs>
        <w:ind w:left="426" w:hanging="426"/>
        <w:jc w:val="center"/>
        <w:rPr>
          <w:rFonts w:ascii="Century Gothic" w:hAnsi="Century Gothic"/>
          <w:b/>
          <w:bCs/>
          <w:sz w:val="20"/>
          <w:szCs w:val="20"/>
        </w:rPr>
      </w:pPr>
      <w:r w:rsidRPr="00A92B45">
        <w:rPr>
          <w:rFonts w:ascii="Century Gothic" w:hAnsi="Century Gothic"/>
          <w:b/>
          <w:bCs/>
          <w:sz w:val="20"/>
          <w:szCs w:val="20"/>
        </w:rPr>
        <w:t>PUŠU PIENĀKUMI</w:t>
      </w:r>
    </w:p>
    <w:p w14:paraId="12B3C04B" w14:textId="77777777" w:rsidR="00A16ABD" w:rsidRPr="00A92B45" w:rsidRDefault="00A16ABD" w:rsidP="00A16ABD">
      <w:pPr>
        <w:tabs>
          <w:tab w:val="left" w:pos="567"/>
        </w:tabs>
        <w:ind w:left="426"/>
        <w:rPr>
          <w:rFonts w:ascii="Century Gothic" w:hAnsi="Century Gothic"/>
          <w:b/>
          <w:bCs/>
          <w:sz w:val="20"/>
          <w:szCs w:val="20"/>
        </w:rPr>
      </w:pPr>
    </w:p>
    <w:p w14:paraId="14E4B4FF" w14:textId="77777777" w:rsidR="00A16ABD" w:rsidRPr="00A92B4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A92B45">
        <w:rPr>
          <w:rFonts w:ascii="Century Gothic" w:hAnsi="Century Gothic"/>
          <w:iCs/>
          <w:sz w:val="20"/>
          <w:szCs w:val="20"/>
        </w:rPr>
        <w:t xml:space="preserve"> </w:t>
      </w:r>
      <w:r w:rsidRPr="00A92B45">
        <w:rPr>
          <w:rFonts w:ascii="Century Gothic" w:hAnsi="Century Gothic"/>
          <w:sz w:val="20"/>
          <w:szCs w:val="20"/>
        </w:rPr>
        <w:t xml:space="preserve">Izpildītājs apņemas: </w:t>
      </w:r>
    </w:p>
    <w:p w14:paraId="25005382" w14:textId="77777777" w:rsidR="00A16ABD" w:rsidRPr="00A92B45" w:rsidRDefault="00A16ABD" w:rsidP="00A16ABD">
      <w:pPr>
        <w:numPr>
          <w:ilvl w:val="2"/>
          <w:numId w:val="23"/>
        </w:numPr>
        <w:jc w:val="both"/>
        <w:rPr>
          <w:rFonts w:ascii="Century Gothic" w:hAnsi="Century Gothic"/>
          <w:sz w:val="20"/>
          <w:szCs w:val="20"/>
        </w:rPr>
      </w:pPr>
      <w:r w:rsidRPr="00A92B4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A92B45" w:rsidRDefault="00A16ABD" w:rsidP="00A16ABD">
      <w:pPr>
        <w:numPr>
          <w:ilvl w:val="2"/>
          <w:numId w:val="23"/>
        </w:numPr>
        <w:jc w:val="both"/>
        <w:rPr>
          <w:rFonts w:ascii="Century Gothic" w:hAnsi="Century Gothic"/>
          <w:sz w:val="20"/>
          <w:szCs w:val="20"/>
        </w:rPr>
      </w:pPr>
      <w:r w:rsidRPr="00A92B45">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A92B45"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A92B45">
        <w:rPr>
          <w:rFonts w:ascii="Century Gothic" w:hAnsi="Century Gothic"/>
          <w:sz w:val="20"/>
          <w:szCs w:val="20"/>
          <w:lang w:val="lv-LV"/>
        </w:rPr>
        <w:t>ievērot visus Altum iebildumus un aizrādījumus, novērst Altum norādītos trūkumus</w:t>
      </w:r>
      <w:r w:rsidR="008F3107" w:rsidRPr="00A92B45">
        <w:rPr>
          <w:rFonts w:ascii="Century Gothic" w:hAnsi="Century Gothic"/>
          <w:sz w:val="20"/>
          <w:szCs w:val="20"/>
          <w:lang w:val="lv-LV"/>
        </w:rPr>
        <w:t xml:space="preserve"> Altum noteiktajos termiņos</w:t>
      </w:r>
      <w:r w:rsidRPr="00A92B45">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A92B45"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A92B45">
        <w:rPr>
          <w:rFonts w:ascii="Century Gothic" w:hAnsi="Century Gothic"/>
          <w:sz w:val="20"/>
          <w:szCs w:val="20"/>
        </w:rPr>
        <w:t>pēc Darba uzdevuma izpildes sniegt detalizētu atskaiti</w:t>
      </w:r>
      <w:r w:rsidR="008F3107" w:rsidRPr="00A92B45">
        <w:rPr>
          <w:rFonts w:ascii="Century Gothic" w:hAnsi="Century Gothic"/>
          <w:sz w:val="20"/>
          <w:szCs w:val="20"/>
        </w:rPr>
        <w:t xml:space="preserve"> par Pakalpojuma izpildi</w:t>
      </w:r>
      <w:r w:rsidR="005B58E4" w:rsidRPr="00A92B45">
        <w:rPr>
          <w:rFonts w:ascii="Century Gothic" w:hAnsi="Century Gothic"/>
          <w:sz w:val="20"/>
          <w:szCs w:val="20"/>
        </w:rPr>
        <w:t>, kas sagatavota 2(divos) eksemplāros papīra formā</w:t>
      </w:r>
      <w:r w:rsidR="00AD17E9" w:rsidRPr="00A92B45">
        <w:rPr>
          <w:rFonts w:ascii="Century Gothic" w:hAnsi="Century Gothic"/>
          <w:sz w:val="20"/>
          <w:szCs w:val="20"/>
        </w:rPr>
        <w:t>tā</w:t>
      </w:r>
      <w:r w:rsidR="005B58E4" w:rsidRPr="00A92B45">
        <w:rPr>
          <w:rFonts w:ascii="Century Gothic" w:hAnsi="Century Gothic"/>
          <w:sz w:val="20"/>
          <w:szCs w:val="20"/>
        </w:rPr>
        <w:t>, kā arī</w:t>
      </w:r>
      <w:r w:rsidR="00AD17E9" w:rsidRPr="00A92B45">
        <w:rPr>
          <w:rFonts w:ascii="Century Gothic" w:hAnsi="Century Gothic"/>
          <w:sz w:val="20"/>
          <w:szCs w:val="20"/>
        </w:rPr>
        <w:t xml:space="preserve"> elektroniskā formātā</w:t>
      </w:r>
      <w:r w:rsidR="008F3107" w:rsidRPr="00A92B45">
        <w:rPr>
          <w:rFonts w:ascii="Century Gothic" w:hAnsi="Century Gothic"/>
          <w:sz w:val="20"/>
          <w:szCs w:val="20"/>
        </w:rPr>
        <w:t xml:space="preserve">. </w:t>
      </w:r>
      <w:r w:rsidR="008F7B7B" w:rsidRPr="00A92B45">
        <w:rPr>
          <w:rFonts w:ascii="Century Gothic" w:hAnsi="Century Gothic"/>
          <w:sz w:val="20"/>
          <w:szCs w:val="20"/>
        </w:rPr>
        <w:t>Atskaite tiek pieņemta, parakstot Pieņemšanas nodošanas aktu</w:t>
      </w:r>
      <w:r w:rsidRPr="00A92B45">
        <w:rPr>
          <w:rFonts w:ascii="Century Gothic" w:hAnsi="Century Gothic"/>
          <w:sz w:val="20"/>
          <w:szCs w:val="20"/>
        </w:rPr>
        <w:t>;</w:t>
      </w:r>
    </w:p>
    <w:p w14:paraId="5C5E51F1" w14:textId="77777777" w:rsidR="00A16ABD" w:rsidRPr="00A92B45" w:rsidRDefault="00A16ABD" w:rsidP="00A16ABD">
      <w:pPr>
        <w:numPr>
          <w:ilvl w:val="2"/>
          <w:numId w:val="23"/>
        </w:numPr>
        <w:jc w:val="both"/>
        <w:rPr>
          <w:rFonts w:ascii="Century Gothic" w:hAnsi="Century Gothic"/>
          <w:sz w:val="20"/>
          <w:szCs w:val="20"/>
        </w:rPr>
      </w:pPr>
      <w:r w:rsidRPr="00A92B45">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A92B4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A92B45">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A92B4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A92B4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A92B45" w:rsidRDefault="00A16ABD" w:rsidP="00A16ABD">
      <w:pPr>
        <w:pStyle w:val="BodyText2"/>
        <w:tabs>
          <w:tab w:val="left" w:pos="567"/>
        </w:tabs>
        <w:spacing w:after="0" w:line="240" w:lineRule="auto"/>
        <w:rPr>
          <w:rFonts w:ascii="Century Gothic" w:hAnsi="Century Gothic"/>
          <w:sz w:val="20"/>
          <w:szCs w:val="20"/>
        </w:rPr>
      </w:pPr>
      <w:r w:rsidRPr="00A92B45">
        <w:rPr>
          <w:rFonts w:ascii="Century Gothic" w:hAnsi="Century Gothic"/>
          <w:iCs/>
          <w:sz w:val="20"/>
          <w:szCs w:val="20"/>
        </w:rPr>
        <w:t xml:space="preserve">2.2. Altum </w:t>
      </w:r>
      <w:r w:rsidRPr="00A92B45">
        <w:rPr>
          <w:rFonts w:ascii="Century Gothic" w:hAnsi="Century Gothic"/>
          <w:sz w:val="20"/>
          <w:szCs w:val="20"/>
        </w:rPr>
        <w:t>apņemas:</w:t>
      </w:r>
    </w:p>
    <w:p w14:paraId="7DA64E4E" w14:textId="77777777" w:rsidR="00A16ABD" w:rsidRPr="00A92B4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A92B45">
        <w:rPr>
          <w:rFonts w:ascii="Century Gothic" w:hAnsi="Century Gothic"/>
          <w:sz w:val="20"/>
          <w:szCs w:val="20"/>
        </w:rPr>
        <w:t>norēķināties ar Izpildītāju</w:t>
      </w:r>
      <w:r w:rsidRPr="00A92B45">
        <w:rPr>
          <w:rFonts w:ascii="Century Gothic" w:hAnsi="Century Gothic"/>
          <w:iCs/>
          <w:sz w:val="20"/>
          <w:szCs w:val="20"/>
        </w:rPr>
        <w:t xml:space="preserve"> L</w:t>
      </w:r>
      <w:r w:rsidRPr="00A92B45">
        <w:rPr>
          <w:rFonts w:ascii="Century Gothic" w:hAnsi="Century Gothic"/>
          <w:sz w:val="20"/>
          <w:szCs w:val="20"/>
        </w:rPr>
        <w:t>īgumā un Darba uzdevumā paredzētajā kārtībā un termiņos;</w:t>
      </w:r>
    </w:p>
    <w:p w14:paraId="70170A6F" w14:textId="77777777" w:rsidR="00A16ABD" w:rsidRPr="00A92B4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A92B45">
        <w:rPr>
          <w:rFonts w:ascii="Century Gothic" w:hAnsi="Century Gothic"/>
          <w:sz w:val="20"/>
          <w:szCs w:val="20"/>
        </w:rPr>
        <w:t xml:space="preserve">Izpildītāja sniegtos Pakalpojumus Altum apmaksā saskaņa ar Izpildītāja piestādīto rēķinu; </w:t>
      </w:r>
    </w:p>
    <w:p w14:paraId="3EF82728" w14:textId="77777777" w:rsidR="00A16ABD" w:rsidRPr="00A92B45" w:rsidRDefault="00A16ABD" w:rsidP="00A16ABD">
      <w:pPr>
        <w:numPr>
          <w:ilvl w:val="1"/>
          <w:numId w:val="28"/>
        </w:numPr>
        <w:tabs>
          <w:tab w:val="left" w:pos="567"/>
        </w:tabs>
        <w:jc w:val="both"/>
        <w:rPr>
          <w:rFonts w:ascii="Century Gothic" w:hAnsi="Century Gothic"/>
          <w:sz w:val="20"/>
          <w:szCs w:val="20"/>
        </w:rPr>
      </w:pPr>
      <w:r w:rsidRPr="00A92B45">
        <w:rPr>
          <w:rFonts w:ascii="Century Gothic" w:hAnsi="Century Gothic"/>
          <w:sz w:val="20"/>
          <w:szCs w:val="20"/>
        </w:rPr>
        <w:t>Izpildītājam ir tiesības:</w:t>
      </w:r>
    </w:p>
    <w:p w14:paraId="5102F37C" w14:textId="77777777" w:rsidR="00A16ABD" w:rsidRPr="00A92B45" w:rsidRDefault="00A16ABD" w:rsidP="00A16ABD">
      <w:pPr>
        <w:numPr>
          <w:ilvl w:val="2"/>
          <w:numId w:val="28"/>
        </w:numPr>
        <w:tabs>
          <w:tab w:val="left" w:pos="567"/>
        </w:tabs>
        <w:jc w:val="both"/>
        <w:rPr>
          <w:rFonts w:ascii="Century Gothic" w:hAnsi="Century Gothic"/>
          <w:sz w:val="20"/>
          <w:szCs w:val="20"/>
        </w:rPr>
      </w:pPr>
      <w:r w:rsidRPr="00A92B45">
        <w:rPr>
          <w:rFonts w:ascii="Century Gothic" w:hAnsi="Century Gothic"/>
          <w:sz w:val="20"/>
          <w:szCs w:val="20"/>
        </w:rPr>
        <w:t>Savlaicīgi saņemt nepieciešamo informāciju Pakalpojuma uzsākšanai un pilnīgai izpildei;</w:t>
      </w:r>
    </w:p>
    <w:p w14:paraId="7943C099" w14:textId="77777777" w:rsidR="00A16ABD" w:rsidRPr="00A92B45" w:rsidRDefault="00A16ABD" w:rsidP="00A16ABD">
      <w:pPr>
        <w:numPr>
          <w:ilvl w:val="2"/>
          <w:numId w:val="28"/>
        </w:numPr>
        <w:tabs>
          <w:tab w:val="left" w:pos="567"/>
        </w:tabs>
        <w:jc w:val="both"/>
        <w:rPr>
          <w:rFonts w:ascii="Century Gothic" w:hAnsi="Century Gothic"/>
          <w:sz w:val="20"/>
          <w:szCs w:val="20"/>
        </w:rPr>
      </w:pPr>
      <w:r w:rsidRPr="00A92B45">
        <w:rPr>
          <w:rFonts w:ascii="Century Gothic" w:hAnsi="Century Gothic"/>
          <w:sz w:val="20"/>
          <w:szCs w:val="20"/>
        </w:rPr>
        <w:lastRenderedPageBreak/>
        <w:t xml:space="preserve">Saņemt samaksu par veikto Pakalpojumu </w:t>
      </w:r>
      <w:r w:rsidRPr="00A92B45">
        <w:rPr>
          <w:rFonts w:ascii="Century Gothic" w:hAnsi="Century Gothic"/>
          <w:iCs/>
          <w:sz w:val="20"/>
          <w:szCs w:val="20"/>
        </w:rPr>
        <w:t>L</w:t>
      </w:r>
      <w:r w:rsidRPr="00A92B45">
        <w:rPr>
          <w:rFonts w:ascii="Century Gothic" w:hAnsi="Century Gothic"/>
          <w:sz w:val="20"/>
          <w:szCs w:val="20"/>
        </w:rPr>
        <w:t>īgumā un Darba uzdevumā paredzētajā kārtībā un termiņos.</w:t>
      </w:r>
    </w:p>
    <w:p w14:paraId="3740A4A5" w14:textId="77777777" w:rsidR="00A16ABD" w:rsidRPr="00A92B45" w:rsidRDefault="00A16ABD" w:rsidP="00A16ABD">
      <w:pPr>
        <w:tabs>
          <w:tab w:val="left" w:pos="567"/>
        </w:tabs>
        <w:ind w:left="426" w:hanging="426"/>
        <w:jc w:val="both"/>
        <w:rPr>
          <w:rFonts w:ascii="Century Gothic" w:hAnsi="Century Gothic"/>
          <w:sz w:val="20"/>
          <w:szCs w:val="20"/>
        </w:rPr>
      </w:pPr>
      <w:r w:rsidRPr="00A92B45">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A92B45" w:rsidRDefault="00A16ABD" w:rsidP="00A16ABD">
      <w:pPr>
        <w:tabs>
          <w:tab w:val="left" w:pos="567"/>
        </w:tabs>
        <w:ind w:left="426" w:hanging="426"/>
        <w:jc w:val="both"/>
        <w:rPr>
          <w:rFonts w:ascii="Century Gothic" w:hAnsi="Century Gothic"/>
          <w:sz w:val="20"/>
          <w:szCs w:val="20"/>
        </w:rPr>
      </w:pPr>
    </w:p>
    <w:p w14:paraId="0055CDE7" w14:textId="77777777" w:rsidR="00A16ABD" w:rsidRPr="00A92B4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A92B45">
        <w:rPr>
          <w:rFonts w:ascii="Century Gothic" w:hAnsi="Century Gothic"/>
          <w:b/>
          <w:bCs/>
          <w:sz w:val="20"/>
          <w:szCs w:val="20"/>
        </w:rPr>
        <w:t>MAKSĀJUMU KĀRTĪBA</w:t>
      </w:r>
    </w:p>
    <w:p w14:paraId="76C8D9AD" w14:textId="446E3249" w:rsidR="00A16ABD" w:rsidRPr="00A92B45" w:rsidRDefault="00A16ABD" w:rsidP="00A16ABD">
      <w:pPr>
        <w:numPr>
          <w:ilvl w:val="1"/>
          <w:numId w:val="27"/>
        </w:numPr>
        <w:tabs>
          <w:tab w:val="left" w:pos="567"/>
        </w:tabs>
        <w:ind w:left="426" w:hanging="426"/>
        <w:jc w:val="both"/>
        <w:rPr>
          <w:rFonts w:ascii="Century Gothic" w:hAnsi="Century Gothic"/>
          <w:sz w:val="20"/>
          <w:szCs w:val="20"/>
        </w:rPr>
      </w:pPr>
      <w:r w:rsidRPr="00A92B45">
        <w:rPr>
          <w:rFonts w:ascii="Century Gothic" w:hAnsi="Century Gothic"/>
          <w:sz w:val="20"/>
          <w:szCs w:val="20"/>
        </w:rPr>
        <w:t xml:space="preserve">Par Pakalpojumu sniegšanu Altum maksā Izpildītājam atlīdzību </w:t>
      </w:r>
      <w:r w:rsidR="00782DCF" w:rsidRPr="00A92B45">
        <w:rPr>
          <w:rFonts w:ascii="Century Gothic" w:hAnsi="Century Gothic"/>
          <w:sz w:val="20"/>
          <w:szCs w:val="20"/>
        </w:rPr>
        <w:t>910.00</w:t>
      </w:r>
      <w:r w:rsidR="005C7D4D" w:rsidRPr="00A92B45">
        <w:rPr>
          <w:rFonts w:ascii="Century Gothic" w:hAnsi="Century Gothic"/>
          <w:sz w:val="20"/>
          <w:szCs w:val="20"/>
        </w:rPr>
        <w:t xml:space="preserve"> EUR</w:t>
      </w:r>
      <w:r w:rsidRPr="00A92B45">
        <w:rPr>
          <w:rFonts w:ascii="Century Gothic" w:hAnsi="Century Gothic"/>
          <w:sz w:val="20"/>
          <w:szCs w:val="20"/>
        </w:rPr>
        <w:t xml:space="preserve"> bez PVN. </w:t>
      </w:r>
      <w:r w:rsidR="00623BBA" w:rsidRPr="00A92B45">
        <w:rPr>
          <w:rFonts w:ascii="Century Gothic" w:hAnsi="Century Gothic"/>
          <w:sz w:val="20"/>
          <w:szCs w:val="20"/>
        </w:rPr>
        <w:t>Atlīdzībā</w:t>
      </w:r>
      <w:r w:rsidRPr="00A92B45">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60AB9BFE" w14:textId="08A29301" w:rsidR="007456AC" w:rsidRPr="00A92B45" w:rsidRDefault="00A16ABD" w:rsidP="00A16ABD">
      <w:pPr>
        <w:pStyle w:val="ListParagraph"/>
        <w:numPr>
          <w:ilvl w:val="1"/>
          <w:numId w:val="27"/>
        </w:numPr>
        <w:tabs>
          <w:tab w:val="left" w:pos="567"/>
        </w:tabs>
        <w:jc w:val="both"/>
        <w:rPr>
          <w:rFonts w:ascii="Century Gothic" w:hAnsi="Century Gothic"/>
          <w:sz w:val="20"/>
          <w:szCs w:val="20"/>
        </w:rPr>
      </w:pPr>
      <w:r w:rsidRPr="00A92B45">
        <w:rPr>
          <w:rFonts w:ascii="Century Gothic" w:hAnsi="Century Gothic"/>
          <w:sz w:val="20"/>
          <w:szCs w:val="20"/>
        </w:rPr>
        <w:t>Samaksu par Pakalpojumu Altum</w:t>
      </w:r>
      <w:r w:rsidRPr="00A92B45">
        <w:rPr>
          <w:rFonts w:ascii="Century Gothic" w:hAnsi="Century Gothic"/>
          <w:iCs/>
          <w:sz w:val="20"/>
          <w:szCs w:val="20"/>
        </w:rPr>
        <w:t xml:space="preserve"> </w:t>
      </w:r>
      <w:r w:rsidRPr="00A92B45">
        <w:rPr>
          <w:rFonts w:ascii="Century Gothic" w:hAnsi="Century Gothic"/>
          <w:sz w:val="20"/>
          <w:szCs w:val="20"/>
        </w:rPr>
        <w:t>samaksā Izpildītājam ne vēlāk kā 5 (piecu) darba dienu laikā</w:t>
      </w:r>
      <w:r w:rsidR="007456AC" w:rsidRPr="00A92B45">
        <w:rPr>
          <w:rFonts w:ascii="Century Gothic" w:hAnsi="Century Gothic"/>
          <w:sz w:val="20"/>
          <w:szCs w:val="20"/>
        </w:rPr>
        <w:t>, šādā kārtībā:</w:t>
      </w:r>
    </w:p>
    <w:p w14:paraId="227D7E15" w14:textId="5FEE3227" w:rsidR="007456AC" w:rsidRPr="00A92B45" w:rsidRDefault="007456AC" w:rsidP="00940225">
      <w:pPr>
        <w:pStyle w:val="ListParagraph"/>
        <w:numPr>
          <w:ilvl w:val="2"/>
          <w:numId w:val="27"/>
        </w:numPr>
        <w:tabs>
          <w:tab w:val="left" w:pos="142"/>
        </w:tabs>
        <w:ind w:left="993" w:hanging="567"/>
        <w:jc w:val="both"/>
        <w:rPr>
          <w:rFonts w:ascii="Century Gothic" w:hAnsi="Century Gothic"/>
          <w:sz w:val="20"/>
          <w:szCs w:val="20"/>
        </w:rPr>
      </w:pPr>
      <w:r w:rsidRPr="00A92B45">
        <w:rPr>
          <w:rFonts w:ascii="Century Gothic" w:hAnsi="Century Gothic"/>
          <w:sz w:val="20"/>
          <w:szCs w:val="20"/>
        </w:rPr>
        <w:t>3 (trīs) darba dienu laikā no Līguma savstarpējas parakstīšanas brīža, Izpildītājs izraksta avansa rēķinu pilnas Atlīdzības apmērā;</w:t>
      </w:r>
    </w:p>
    <w:p w14:paraId="315F7742" w14:textId="28F18337" w:rsidR="00A16ABD" w:rsidRPr="00A92B45" w:rsidRDefault="007456AC" w:rsidP="00940225">
      <w:pPr>
        <w:pStyle w:val="ListParagraph"/>
        <w:numPr>
          <w:ilvl w:val="2"/>
          <w:numId w:val="27"/>
        </w:numPr>
        <w:tabs>
          <w:tab w:val="left" w:pos="567"/>
        </w:tabs>
        <w:ind w:left="993" w:hanging="567"/>
        <w:jc w:val="both"/>
        <w:rPr>
          <w:rFonts w:ascii="Century Gothic" w:hAnsi="Century Gothic"/>
          <w:sz w:val="20"/>
          <w:szCs w:val="20"/>
        </w:rPr>
      </w:pPr>
      <w:r w:rsidRPr="00A92B45">
        <w:rPr>
          <w:rFonts w:ascii="Century Gothic" w:hAnsi="Century Gothic"/>
          <w:sz w:val="20"/>
          <w:szCs w:val="20"/>
        </w:rPr>
        <w:t>pēc Izpildītāja iesniegtās Līguma 2.1.4. punktā norādītās atskaites iesniegšanas un Pieņemšanas nodošanas akta, kas apliecina kvalitatīvu Darba uzdevuma izpildi, abpusējas parakstīšanas,</w:t>
      </w:r>
      <w:r w:rsidRPr="00A92B45" w:rsidDel="007456AC">
        <w:rPr>
          <w:rFonts w:ascii="Century Gothic" w:hAnsi="Century Gothic"/>
          <w:sz w:val="20"/>
          <w:szCs w:val="20"/>
        </w:rPr>
        <w:t xml:space="preserve"> </w:t>
      </w:r>
      <w:r w:rsidR="00A16ABD" w:rsidRPr="00A92B45">
        <w:rPr>
          <w:rFonts w:ascii="Century Gothic" w:hAnsi="Century Gothic"/>
          <w:sz w:val="20"/>
          <w:szCs w:val="20"/>
        </w:rPr>
        <w:t>Altum veic maksājumu pamatojoties uz Izpildītāja izrakstīto</w:t>
      </w:r>
      <w:r w:rsidR="00463D4E" w:rsidRPr="00A92B45">
        <w:rPr>
          <w:rFonts w:ascii="Century Gothic" w:hAnsi="Century Gothic"/>
          <w:sz w:val="20"/>
          <w:szCs w:val="20"/>
        </w:rPr>
        <w:t xml:space="preserve"> </w:t>
      </w:r>
      <w:r w:rsidR="00A16ABD" w:rsidRPr="00A92B45">
        <w:rPr>
          <w:rFonts w:ascii="Century Gothic" w:hAnsi="Century Gothic"/>
          <w:sz w:val="20"/>
          <w:szCs w:val="20"/>
        </w:rPr>
        <w:t xml:space="preserve"> rēķinu.</w:t>
      </w:r>
    </w:p>
    <w:p w14:paraId="366EE81C" w14:textId="77777777" w:rsidR="00A16ABD" w:rsidRPr="00A92B45" w:rsidRDefault="00A16ABD" w:rsidP="00940225">
      <w:pPr>
        <w:pStyle w:val="ListParagraph"/>
        <w:tabs>
          <w:tab w:val="left" w:pos="567"/>
        </w:tabs>
        <w:ind w:left="993"/>
        <w:jc w:val="both"/>
        <w:rPr>
          <w:rFonts w:ascii="Century Gothic" w:hAnsi="Century Gothic"/>
          <w:sz w:val="20"/>
          <w:szCs w:val="20"/>
        </w:rPr>
      </w:pPr>
    </w:p>
    <w:p w14:paraId="57CB3870" w14:textId="77777777" w:rsidR="00A16ABD" w:rsidRPr="00A92B45" w:rsidRDefault="00BD421A" w:rsidP="00A16ABD">
      <w:pPr>
        <w:numPr>
          <w:ilvl w:val="0"/>
          <w:numId w:val="27"/>
        </w:numPr>
        <w:jc w:val="center"/>
        <w:rPr>
          <w:rFonts w:ascii="Century Gothic" w:hAnsi="Century Gothic"/>
          <w:b/>
          <w:sz w:val="20"/>
          <w:szCs w:val="20"/>
        </w:rPr>
      </w:pPr>
      <w:r w:rsidRPr="00A92B45">
        <w:rPr>
          <w:rFonts w:ascii="Century Gothic" w:hAnsi="Century Gothic"/>
          <w:b/>
          <w:sz w:val="20"/>
          <w:szCs w:val="20"/>
        </w:rPr>
        <w:t xml:space="preserve">APAKŠUZŅĒMĒJU IESAISTĪŠANA </w:t>
      </w:r>
      <w:r w:rsidR="00A16ABD" w:rsidRPr="00A92B45">
        <w:rPr>
          <w:rFonts w:ascii="Century Gothic" w:hAnsi="Century Gothic"/>
          <w:b/>
          <w:sz w:val="20"/>
          <w:szCs w:val="20"/>
        </w:rPr>
        <w:t xml:space="preserve">LĪGUMA IZPILDĒ </w:t>
      </w:r>
    </w:p>
    <w:p w14:paraId="2A40F85B" w14:textId="77777777" w:rsidR="00A16ABD" w:rsidRPr="00A92B45" w:rsidRDefault="00A16ABD" w:rsidP="00A16ABD">
      <w:pPr>
        <w:ind w:left="360"/>
        <w:rPr>
          <w:rFonts w:ascii="Century Gothic" w:hAnsi="Century Gothic"/>
          <w:b/>
          <w:sz w:val="20"/>
          <w:szCs w:val="20"/>
        </w:rPr>
      </w:pPr>
    </w:p>
    <w:p w14:paraId="19848278" w14:textId="77777777" w:rsidR="00A16ABD" w:rsidRPr="00A92B45" w:rsidRDefault="00A16ABD" w:rsidP="00D17799">
      <w:pPr>
        <w:pStyle w:val="ListParagraph"/>
        <w:numPr>
          <w:ilvl w:val="1"/>
          <w:numId w:val="27"/>
        </w:numPr>
        <w:jc w:val="both"/>
        <w:rPr>
          <w:rFonts w:ascii="Century Gothic" w:hAnsi="Century Gothic"/>
          <w:sz w:val="20"/>
          <w:szCs w:val="20"/>
        </w:rPr>
      </w:pPr>
      <w:r w:rsidRPr="00A92B45">
        <w:rPr>
          <w:rFonts w:ascii="Century Gothic" w:hAnsi="Century Gothic"/>
          <w:sz w:val="20"/>
          <w:szCs w:val="20"/>
        </w:rPr>
        <w:t xml:space="preserve">Līguma darbības laikā Izpildītājs tikai ar Altum rakstveida piekrišanu drīkst </w:t>
      </w:r>
      <w:r w:rsidR="00BD421A" w:rsidRPr="00A92B45">
        <w:rPr>
          <w:rFonts w:ascii="Century Gothic" w:hAnsi="Century Gothic"/>
          <w:sz w:val="20"/>
          <w:szCs w:val="20"/>
        </w:rPr>
        <w:t xml:space="preserve">iesaistīt Līguma izpildē </w:t>
      </w:r>
      <w:r w:rsidRPr="00A92B45">
        <w:rPr>
          <w:rFonts w:ascii="Century Gothic" w:hAnsi="Century Gothic"/>
          <w:sz w:val="20"/>
          <w:szCs w:val="20"/>
        </w:rPr>
        <w:t>apakšuzņēmēju, kura sniedzamo pakalpojumu vērtība ir 10% no līgumcenas vai lielāka.</w:t>
      </w:r>
    </w:p>
    <w:p w14:paraId="0B8DED0B" w14:textId="77777777" w:rsidR="00A16ABD" w:rsidRPr="00A92B45" w:rsidRDefault="00A16ABD" w:rsidP="00A16ABD">
      <w:pPr>
        <w:numPr>
          <w:ilvl w:val="1"/>
          <w:numId w:val="27"/>
        </w:numPr>
        <w:jc w:val="both"/>
        <w:rPr>
          <w:rFonts w:ascii="Century Gothic" w:hAnsi="Century Gothic"/>
          <w:sz w:val="20"/>
          <w:szCs w:val="20"/>
        </w:rPr>
      </w:pPr>
      <w:r w:rsidRPr="00A92B45">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A92B45" w:rsidRDefault="00A16ABD" w:rsidP="00A16ABD">
      <w:pPr>
        <w:numPr>
          <w:ilvl w:val="1"/>
          <w:numId w:val="27"/>
        </w:numPr>
        <w:jc w:val="both"/>
        <w:rPr>
          <w:rFonts w:ascii="Century Gothic" w:hAnsi="Century Gothic"/>
          <w:sz w:val="20"/>
          <w:szCs w:val="20"/>
        </w:rPr>
      </w:pPr>
      <w:r w:rsidRPr="00A92B45">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A92B45" w:rsidRDefault="00A16ABD" w:rsidP="00A16ABD">
      <w:pPr>
        <w:tabs>
          <w:tab w:val="left" w:pos="567"/>
        </w:tabs>
        <w:rPr>
          <w:rFonts w:ascii="Century Gothic" w:hAnsi="Century Gothic"/>
          <w:b/>
          <w:caps/>
          <w:sz w:val="20"/>
          <w:szCs w:val="20"/>
        </w:rPr>
      </w:pPr>
    </w:p>
    <w:p w14:paraId="0EAB73B4" w14:textId="77777777" w:rsidR="00A16ABD" w:rsidRPr="00A92B45" w:rsidRDefault="00A16ABD" w:rsidP="00A16ABD">
      <w:pPr>
        <w:pStyle w:val="List"/>
        <w:tabs>
          <w:tab w:val="left" w:pos="567"/>
        </w:tabs>
        <w:ind w:left="0" w:firstLine="0"/>
        <w:jc w:val="center"/>
        <w:rPr>
          <w:rFonts w:ascii="Century Gothic" w:hAnsi="Century Gothic"/>
          <w:b/>
          <w:caps/>
          <w:sz w:val="20"/>
          <w:lang w:val="lv-LV"/>
        </w:rPr>
      </w:pPr>
      <w:r w:rsidRPr="00A92B45">
        <w:rPr>
          <w:rFonts w:ascii="Century Gothic" w:hAnsi="Century Gothic"/>
          <w:b/>
          <w:caps/>
          <w:sz w:val="20"/>
          <w:lang w:val="lv-LV"/>
        </w:rPr>
        <w:t>5. Līguma termiņš, grozīšana un izbeigšana</w:t>
      </w:r>
    </w:p>
    <w:p w14:paraId="62826AF3" w14:textId="77777777" w:rsidR="00A16ABD" w:rsidRPr="00A92B45" w:rsidRDefault="00A16ABD" w:rsidP="00A16ABD">
      <w:pPr>
        <w:pStyle w:val="List"/>
        <w:tabs>
          <w:tab w:val="left" w:pos="567"/>
        </w:tabs>
        <w:ind w:left="0" w:firstLine="0"/>
        <w:jc w:val="both"/>
        <w:rPr>
          <w:rFonts w:ascii="Century Gothic" w:hAnsi="Century Gothic"/>
          <w:b/>
          <w:caps/>
          <w:sz w:val="20"/>
          <w:lang w:val="lv-LV"/>
        </w:rPr>
      </w:pPr>
    </w:p>
    <w:p w14:paraId="404DCCB6" w14:textId="070E2D5D" w:rsidR="00A16ABD" w:rsidRPr="00A92B45" w:rsidRDefault="00A16ABD" w:rsidP="00A16ABD">
      <w:pPr>
        <w:pStyle w:val="List"/>
        <w:tabs>
          <w:tab w:val="left" w:pos="426"/>
        </w:tabs>
        <w:ind w:left="426" w:hanging="426"/>
        <w:jc w:val="both"/>
        <w:rPr>
          <w:rFonts w:ascii="Century Gothic" w:hAnsi="Century Gothic"/>
          <w:sz w:val="20"/>
          <w:lang w:val="lv-LV"/>
        </w:rPr>
      </w:pPr>
      <w:r w:rsidRPr="00A92B45">
        <w:rPr>
          <w:rFonts w:ascii="Century Gothic" w:hAnsi="Century Gothic"/>
          <w:iCs/>
          <w:sz w:val="20"/>
          <w:lang w:val="lv-LV"/>
        </w:rPr>
        <w:t>5.1. Līgums</w:t>
      </w:r>
      <w:r w:rsidR="007456AC" w:rsidRPr="00A92B45">
        <w:rPr>
          <w:rFonts w:ascii="Century Gothic" w:hAnsi="Century Gothic"/>
          <w:iCs/>
          <w:sz w:val="20"/>
          <w:lang w:val="lv-LV"/>
        </w:rPr>
        <w:t xml:space="preserve"> stājas spēkā tā abpusējas parakstīšanas brīdī un</w:t>
      </w:r>
      <w:r w:rsidRPr="00A92B45">
        <w:rPr>
          <w:rFonts w:ascii="Century Gothic" w:hAnsi="Century Gothic"/>
          <w:iCs/>
          <w:sz w:val="20"/>
          <w:lang w:val="lv-LV"/>
        </w:rPr>
        <w:t xml:space="preserve"> ir spēkā līdz pilnīgai tajā uzņemto saistību izpildei</w:t>
      </w:r>
      <w:r w:rsidRPr="00A92B45">
        <w:rPr>
          <w:rFonts w:ascii="Century Gothic" w:hAnsi="Century Gothic"/>
          <w:sz w:val="20"/>
          <w:lang w:val="lv-LV"/>
        </w:rPr>
        <w:t>.</w:t>
      </w:r>
    </w:p>
    <w:p w14:paraId="03B33332" w14:textId="77777777" w:rsidR="00A16ABD" w:rsidRPr="00A92B45" w:rsidRDefault="00A16ABD" w:rsidP="00A16ABD">
      <w:pPr>
        <w:pStyle w:val="List"/>
        <w:tabs>
          <w:tab w:val="left" w:pos="426"/>
        </w:tabs>
        <w:ind w:left="426" w:hanging="426"/>
        <w:jc w:val="both"/>
        <w:rPr>
          <w:rFonts w:ascii="Century Gothic" w:hAnsi="Century Gothic"/>
          <w:sz w:val="20"/>
          <w:lang w:val="lv-LV"/>
        </w:rPr>
      </w:pPr>
      <w:r w:rsidRPr="00A92B4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A92B45" w:rsidRDefault="00A16ABD" w:rsidP="00A16ABD">
      <w:pPr>
        <w:pStyle w:val="Teksts2"/>
        <w:widowControl w:val="0"/>
        <w:numPr>
          <w:ilvl w:val="1"/>
          <w:numId w:val="29"/>
        </w:numPr>
        <w:spacing w:after="60"/>
        <w:rPr>
          <w:rFonts w:ascii="Century Gothic" w:hAnsi="Century Gothic"/>
          <w:iCs/>
          <w:sz w:val="20"/>
        </w:rPr>
      </w:pPr>
      <w:r w:rsidRPr="00A92B45">
        <w:rPr>
          <w:rFonts w:ascii="Century Gothic" w:hAnsi="Century Gothic"/>
          <w:sz w:val="20"/>
        </w:rPr>
        <w:t xml:space="preserve">Līguma grozījumi ir pieļaujami: </w:t>
      </w:r>
    </w:p>
    <w:p w14:paraId="2F6F1C08" w14:textId="77777777" w:rsidR="00A16ABD" w:rsidRPr="00A92B45" w:rsidRDefault="00A16ABD" w:rsidP="00A16ABD">
      <w:pPr>
        <w:pStyle w:val="Teksts2"/>
        <w:widowControl w:val="0"/>
        <w:numPr>
          <w:ilvl w:val="2"/>
          <w:numId w:val="29"/>
        </w:numPr>
        <w:spacing w:after="60"/>
        <w:rPr>
          <w:rFonts w:ascii="Century Gothic" w:hAnsi="Century Gothic"/>
          <w:iCs/>
          <w:sz w:val="20"/>
        </w:rPr>
      </w:pPr>
      <w:r w:rsidRPr="00A92B45">
        <w:rPr>
          <w:rFonts w:ascii="Century Gothic" w:hAnsi="Century Gothic"/>
          <w:sz w:val="20"/>
        </w:rPr>
        <w:t>Publisko iepirkumu likumā minētajos gadījumos;</w:t>
      </w:r>
    </w:p>
    <w:p w14:paraId="549327A9" w14:textId="77777777" w:rsidR="00A16ABD" w:rsidRPr="00A92B45" w:rsidRDefault="00A16ABD" w:rsidP="00A16ABD">
      <w:pPr>
        <w:pStyle w:val="List"/>
        <w:numPr>
          <w:ilvl w:val="2"/>
          <w:numId w:val="29"/>
        </w:numPr>
        <w:tabs>
          <w:tab w:val="left" w:pos="426"/>
        </w:tabs>
        <w:jc w:val="both"/>
        <w:rPr>
          <w:rFonts w:ascii="Century Gothic" w:hAnsi="Century Gothic"/>
          <w:sz w:val="20"/>
          <w:lang w:val="lv-LV"/>
        </w:rPr>
      </w:pPr>
      <w:r w:rsidRPr="00A92B4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A92B45" w:rsidRDefault="00A16ABD" w:rsidP="00A16ABD">
      <w:pPr>
        <w:pStyle w:val="List"/>
        <w:tabs>
          <w:tab w:val="left" w:pos="426"/>
        </w:tabs>
        <w:ind w:left="426" w:hanging="426"/>
        <w:jc w:val="both"/>
        <w:rPr>
          <w:rFonts w:ascii="Century Gothic" w:hAnsi="Century Gothic"/>
          <w:sz w:val="20"/>
          <w:lang w:val="lv-LV"/>
        </w:rPr>
      </w:pPr>
      <w:r w:rsidRPr="00A92B45">
        <w:rPr>
          <w:rFonts w:ascii="Century Gothic" w:hAnsi="Century Gothic"/>
          <w:sz w:val="20"/>
          <w:lang w:val="lv-LV"/>
        </w:rPr>
        <w:t xml:space="preserve">5.4. Visi šī Līguma grozījumi un papildinājumi ir spēkā tikai tādā gadījumā, ja tie ir izdarīti </w:t>
      </w:r>
      <w:proofErr w:type="spellStart"/>
      <w:r w:rsidRPr="00A92B45">
        <w:rPr>
          <w:rFonts w:ascii="Century Gothic" w:hAnsi="Century Gothic"/>
          <w:sz w:val="20"/>
          <w:lang w:val="lv-LV"/>
        </w:rPr>
        <w:t>rakstveidā</w:t>
      </w:r>
      <w:proofErr w:type="spellEnd"/>
      <w:r w:rsidRPr="00A92B45">
        <w:rPr>
          <w:rFonts w:ascii="Century Gothic" w:hAnsi="Century Gothic"/>
          <w:sz w:val="20"/>
          <w:lang w:val="lv-LV"/>
        </w:rPr>
        <w:t xml:space="preserve"> un noformēti kā Līguma pielikums.</w:t>
      </w:r>
    </w:p>
    <w:p w14:paraId="491BCEC4" w14:textId="77777777" w:rsidR="00A16ABD" w:rsidRPr="00A92B45" w:rsidRDefault="00A16ABD" w:rsidP="00A16ABD">
      <w:pPr>
        <w:pStyle w:val="List"/>
        <w:tabs>
          <w:tab w:val="left" w:pos="426"/>
        </w:tabs>
        <w:ind w:left="426" w:hanging="426"/>
        <w:jc w:val="both"/>
        <w:rPr>
          <w:rFonts w:ascii="Century Gothic" w:hAnsi="Century Gothic"/>
          <w:sz w:val="20"/>
          <w:lang w:val="lv-LV"/>
        </w:rPr>
      </w:pPr>
      <w:r w:rsidRPr="00A92B45">
        <w:rPr>
          <w:rFonts w:ascii="Century Gothic" w:hAnsi="Century Gothic"/>
          <w:sz w:val="20"/>
          <w:lang w:val="lv-LV"/>
        </w:rPr>
        <w:t xml:space="preserve">5.5. Līgumu var izbeigt jebkurā laikā saskaņā ar abu Pušu savstarpēju vienošanos vai arī viena no Pusēm, ja </w:t>
      </w:r>
      <w:proofErr w:type="spellStart"/>
      <w:r w:rsidRPr="00A92B45">
        <w:rPr>
          <w:rFonts w:ascii="Century Gothic" w:hAnsi="Century Gothic"/>
          <w:sz w:val="20"/>
          <w:lang w:val="lv-LV"/>
        </w:rPr>
        <w:t>rakstveidā</w:t>
      </w:r>
      <w:proofErr w:type="spellEnd"/>
      <w:r w:rsidRPr="00A92B45">
        <w:rPr>
          <w:rFonts w:ascii="Century Gothic" w:hAnsi="Century Gothic"/>
          <w:sz w:val="20"/>
          <w:lang w:val="lv-LV"/>
        </w:rPr>
        <w:t xml:space="preserve"> par to brīdina otru Pusi divas nedēļas iepriekš. </w:t>
      </w:r>
    </w:p>
    <w:p w14:paraId="4AD82119" w14:textId="77777777" w:rsidR="00497A9D" w:rsidRPr="00A92B45" w:rsidRDefault="00A16ABD" w:rsidP="00A16ABD">
      <w:pPr>
        <w:tabs>
          <w:tab w:val="left" w:pos="426"/>
        </w:tabs>
        <w:ind w:left="426" w:hanging="426"/>
        <w:jc w:val="both"/>
        <w:rPr>
          <w:rFonts w:ascii="Century Gothic" w:hAnsi="Century Gothic"/>
          <w:sz w:val="20"/>
          <w:szCs w:val="20"/>
        </w:rPr>
      </w:pPr>
      <w:r w:rsidRPr="00A92B45">
        <w:rPr>
          <w:rFonts w:ascii="Century Gothic" w:hAnsi="Century Gothic"/>
          <w:sz w:val="20"/>
          <w:szCs w:val="20"/>
        </w:rPr>
        <w:t>5.6. Altum ir tiesības nekavējoties izbeigt Līgumu, ja</w:t>
      </w:r>
      <w:r w:rsidR="00497A9D" w:rsidRPr="00A92B45">
        <w:rPr>
          <w:rFonts w:ascii="Century Gothic" w:hAnsi="Century Gothic"/>
          <w:sz w:val="20"/>
          <w:szCs w:val="20"/>
        </w:rPr>
        <w:t>:</w:t>
      </w:r>
      <w:r w:rsidRPr="00A92B45">
        <w:rPr>
          <w:rFonts w:ascii="Century Gothic" w:hAnsi="Century Gothic"/>
          <w:sz w:val="20"/>
          <w:szCs w:val="20"/>
        </w:rPr>
        <w:t xml:space="preserve"> </w:t>
      </w:r>
    </w:p>
    <w:p w14:paraId="607AAB80" w14:textId="77777777" w:rsidR="00497A9D" w:rsidRPr="00A92B45" w:rsidRDefault="00497A9D" w:rsidP="00A16ABD">
      <w:pPr>
        <w:tabs>
          <w:tab w:val="left" w:pos="426"/>
        </w:tabs>
        <w:ind w:left="426" w:hanging="426"/>
        <w:jc w:val="both"/>
        <w:rPr>
          <w:rFonts w:ascii="Century Gothic" w:hAnsi="Century Gothic"/>
          <w:sz w:val="20"/>
          <w:szCs w:val="20"/>
        </w:rPr>
      </w:pPr>
      <w:r w:rsidRPr="00A92B45">
        <w:rPr>
          <w:rFonts w:ascii="Century Gothic" w:hAnsi="Century Gothic"/>
          <w:sz w:val="20"/>
          <w:szCs w:val="20"/>
        </w:rPr>
        <w:t xml:space="preserve">5.6.1. </w:t>
      </w:r>
      <w:r w:rsidR="00A16ABD" w:rsidRPr="00A92B45">
        <w:rPr>
          <w:rFonts w:ascii="Century Gothic" w:hAnsi="Century Gothic"/>
          <w:sz w:val="20"/>
          <w:szCs w:val="20"/>
        </w:rPr>
        <w:t>Izpildītājs nepilda 2.1.punktā minētās darbības vai sniedz nepatiesu informāciju par 2.1.punktā minēto darbu izpildes stadiju</w:t>
      </w:r>
      <w:r w:rsidRPr="00A92B45">
        <w:rPr>
          <w:rFonts w:ascii="Century Gothic" w:hAnsi="Century Gothic"/>
          <w:sz w:val="20"/>
          <w:szCs w:val="20"/>
        </w:rPr>
        <w:t>;</w:t>
      </w:r>
    </w:p>
    <w:p w14:paraId="5D122B29" w14:textId="77777777" w:rsidR="00A16ABD" w:rsidRPr="00A92B45" w:rsidRDefault="00497A9D" w:rsidP="00D17799">
      <w:pPr>
        <w:autoSpaceDE w:val="0"/>
        <w:autoSpaceDN w:val="0"/>
        <w:adjustRightInd w:val="0"/>
        <w:ind w:left="567" w:hanging="567"/>
        <w:jc w:val="both"/>
        <w:rPr>
          <w:rFonts w:ascii="Century Gothic" w:hAnsi="Century Gothic"/>
          <w:sz w:val="20"/>
          <w:szCs w:val="20"/>
        </w:rPr>
      </w:pPr>
      <w:r w:rsidRPr="00A92B45">
        <w:rPr>
          <w:rFonts w:ascii="Century Gothic" w:hAnsi="Century Gothic"/>
          <w:sz w:val="20"/>
          <w:szCs w:val="20"/>
        </w:rPr>
        <w:t>5.6.2. L</w:t>
      </w:r>
      <w:r w:rsidRPr="00A92B45">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A92B45" w:rsidRDefault="00A16ABD" w:rsidP="00A16ABD">
      <w:pPr>
        <w:tabs>
          <w:tab w:val="left" w:pos="426"/>
        </w:tabs>
        <w:ind w:left="426" w:hanging="426"/>
        <w:jc w:val="both"/>
        <w:rPr>
          <w:rFonts w:ascii="Century Gothic" w:hAnsi="Century Gothic"/>
          <w:sz w:val="20"/>
          <w:szCs w:val="20"/>
        </w:rPr>
      </w:pPr>
    </w:p>
    <w:p w14:paraId="5510C39B" w14:textId="77777777" w:rsidR="00A16ABD" w:rsidRPr="00A92B45" w:rsidRDefault="00A16ABD" w:rsidP="00A16ABD">
      <w:pPr>
        <w:numPr>
          <w:ilvl w:val="0"/>
          <w:numId w:val="26"/>
        </w:numPr>
        <w:tabs>
          <w:tab w:val="left" w:pos="567"/>
        </w:tabs>
        <w:jc w:val="center"/>
        <w:rPr>
          <w:rFonts w:ascii="Century Gothic" w:hAnsi="Century Gothic"/>
          <w:b/>
          <w:caps/>
          <w:sz w:val="20"/>
          <w:szCs w:val="20"/>
        </w:rPr>
      </w:pPr>
      <w:r w:rsidRPr="00A92B45">
        <w:rPr>
          <w:rFonts w:ascii="Century Gothic" w:hAnsi="Century Gothic"/>
          <w:b/>
          <w:caps/>
          <w:sz w:val="20"/>
          <w:szCs w:val="20"/>
        </w:rPr>
        <w:t xml:space="preserve">Pušu atbildība un strīdu risināšanas kārtība </w:t>
      </w:r>
    </w:p>
    <w:p w14:paraId="7F2CF2A3" w14:textId="77777777" w:rsidR="00A16ABD" w:rsidRPr="00A92B45" w:rsidRDefault="00A16ABD" w:rsidP="00A16ABD">
      <w:pPr>
        <w:tabs>
          <w:tab w:val="left" w:pos="567"/>
        </w:tabs>
        <w:ind w:left="426"/>
        <w:rPr>
          <w:rFonts w:ascii="Century Gothic" w:hAnsi="Century Gothic"/>
          <w:b/>
          <w:caps/>
          <w:sz w:val="20"/>
          <w:szCs w:val="20"/>
        </w:rPr>
      </w:pPr>
    </w:p>
    <w:p w14:paraId="7A65558A" w14:textId="77777777" w:rsidR="00A16ABD" w:rsidRPr="00A92B45" w:rsidRDefault="00A16ABD" w:rsidP="00A16ABD">
      <w:pPr>
        <w:pStyle w:val="List"/>
        <w:numPr>
          <w:ilvl w:val="1"/>
          <w:numId w:val="26"/>
        </w:numPr>
        <w:tabs>
          <w:tab w:val="left" w:pos="567"/>
        </w:tabs>
        <w:ind w:left="426" w:hanging="426"/>
        <w:jc w:val="both"/>
        <w:rPr>
          <w:rFonts w:ascii="Century Gothic" w:hAnsi="Century Gothic"/>
          <w:sz w:val="20"/>
          <w:lang w:val="lv-LV"/>
        </w:rPr>
      </w:pPr>
      <w:r w:rsidRPr="00A92B45">
        <w:rPr>
          <w:rFonts w:ascii="Century Gothic" w:hAnsi="Century Gothic"/>
          <w:sz w:val="20"/>
          <w:lang w:val="lv-LV"/>
        </w:rPr>
        <w:lastRenderedPageBreak/>
        <w:t xml:space="preserve">Pusēm ir pienākums atlīdzināt otrai pusei nodarītos zaudējumus, kas radušies šī Līguma saistību neizpildes vai nepienācīgas izpildes dēļ. </w:t>
      </w:r>
    </w:p>
    <w:p w14:paraId="1C8F98EE" w14:textId="77777777" w:rsidR="00A16ABD" w:rsidRPr="00A92B45" w:rsidRDefault="00A16ABD" w:rsidP="00A16ABD">
      <w:pPr>
        <w:pStyle w:val="List"/>
        <w:numPr>
          <w:ilvl w:val="1"/>
          <w:numId w:val="26"/>
        </w:numPr>
        <w:tabs>
          <w:tab w:val="left" w:pos="567"/>
        </w:tabs>
        <w:ind w:left="426" w:hanging="426"/>
        <w:jc w:val="both"/>
        <w:rPr>
          <w:rFonts w:ascii="Century Gothic" w:hAnsi="Century Gothic"/>
          <w:sz w:val="20"/>
          <w:lang w:val="lv-LV"/>
        </w:rPr>
      </w:pPr>
      <w:r w:rsidRPr="00A92B4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A92B45" w:rsidRDefault="00A16ABD" w:rsidP="00A16ABD">
      <w:pPr>
        <w:pStyle w:val="List"/>
        <w:numPr>
          <w:ilvl w:val="1"/>
          <w:numId w:val="26"/>
        </w:numPr>
        <w:tabs>
          <w:tab w:val="left" w:pos="567"/>
        </w:tabs>
        <w:ind w:left="426" w:hanging="426"/>
        <w:jc w:val="both"/>
        <w:rPr>
          <w:rFonts w:ascii="Century Gothic" w:hAnsi="Century Gothic"/>
          <w:sz w:val="20"/>
          <w:lang w:val="lv-LV"/>
        </w:rPr>
      </w:pPr>
      <w:r w:rsidRPr="00A92B45">
        <w:rPr>
          <w:rFonts w:ascii="Century Gothic" w:hAnsi="Century Gothic"/>
          <w:sz w:val="20"/>
          <w:lang w:val="lv-LV"/>
        </w:rPr>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A92B45" w:rsidRDefault="00A16ABD" w:rsidP="00A16ABD">
      <w:pPr>
        <w:rPr>
          <w:rFonts w:ascii="Century Gothic" w:hAnsi="Century Gothic"/>
          <w:sz w:val="20"/>
          <w:szCs w:val="20"/>
        </w:rPr>
      </w:pPr>
    </w:p>
    <w:p w14:paraId="4D46BC20" w14:textId="77777777" w:rsidR="00A16ABD" w:rsidRPr="00A92B45" w:rsidRDefault="00A16ABD" w:rsidP="00A16ABD">
      <w:pPr>
        <w:numPr>
          <w:ilvl w:val="0"/>
          <w:numId w:val="26"/>
        </w:numPr>
        <w:tabs>
          <w:tab w:val="left" w:pos="567"/>
        </w:tabs>
        <w:ind w:left="426" w:hanging="426"/>
        <w:jc w:val="center"/>
        <w:rPr>
          <w:rFonts w:ascii="Century Gothic" w:hAnsi="Century Gothic"/>
          <w:b/>
          <w:caps/>
          <w:sz w:val="20"/>
          <w:szCs w:val="20"/>
        </w:rPr>
      </w:pPr>
      <w:r w:rsidRPr="00A92B45">
        <w:rPr>
          <w:rFonts w:ascii="Century Gothic" w:hAnsi="Century Gothic"/>
          <w:b/>
          <w:caps/>
          <w:sz w:val="20"/>
          <w:szCs w:val="20"/>
        </w:rPr>
        <w:t>Nobeiguma noteikumi</w:t>
      </w:r>
    </w:p>
    <w:p w14:paraId="2DABED59" w14:textId="77777777" w:rsidR="00A16ABD" w:rsidRPr="00A92B45" w:rsidRDefault="00A16ABD" w:rsidP="00A16ABD">
      <w:pPr>
        <w:tabs>
          <w:tab w:val="left" w:pos="567"/>
        </w:tabs>
        <w:ind w:left="426"/>
        <w:rPr>
          <w:rFonts w:ascii="Century Gothic" w:hAnsi="Century Gothic"/>
          <w:b/>
          <w:caps/>
          <w:sz w:val="20"/>
          <w:szCs w:val="20"/>
        </w:rPr>
      </w:pPr>
    </w:p>
    <w:p w14:paraId="37BD3205" w14:textId="77777777" w:rsidR="00A16ABD" w:rsidRPr="00A92B4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A92B4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A92B4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A92B4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A92B4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A92B45">
        <w:rPr>
          <w:rFonts w:ascii="Century Gothic" w:hAnsi="Century Gothic"/>
          <w:iCs/>
          <w:sz w:val="20"/>
          <w:szCs w:val="20"/>
        </w:rPr>
        <w:t xml:space="preserve"> Izpildītājam un Altum</w:t>
      </w:r>
      <w:r w:rsidRPr="00A92B45">
        <w:rPr>
          <w:rFonts w:ascii="Century Gothic" w:hAnsi="Century Gothic"/>
          <w:sz w:val="20"/>
          <w:szCs w:val="20"/>
        </w:rPr>
        <w:t xml:space="preserve"> darbiniekiem, un citādi saistītām personām nav tiesību jebkurai trešajai personai izpaust jebkādu informāciju, kas saistīta ar </w:t>
      </w:r>
      <w:r w:rsidRPr="00A92B45">
        <w:rPr>
          <w:rFonts w:ascii="Century Gothic" w:hAnsi="Century Gothic"/>
          <w:iCs/>
          <w:sz w:val="20"/>
          <w:szCs w:val="20"/>
        </w:rPr>
        <w:t xml:space="preserve">Altum </w:t>
      </w:r>
      <w:r w:rsidRPr="00A92B4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A92B4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A92B45">
        <w:rPr>
          <w:rFonts w:ascii="Century Gothic" w:hAnsi="Century Gothic"/>
          <w:sz w:val="20"/>
          <w:szCs w:val="20"/>
        </w:rPr>
        <w:t>Puses šo Līgumu ir izlasījušas, piekrīt tā noteikumiem un to apliecina ar saviem parakstiem.</w:t>
      </w:r>
    </w:p>
    <w:p w14:paraId="25A9CA9A" w14:textId="5C5C2FC4" w:rsidR="00A16ABD" w:rsidRPr="00A92B4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A92B45">
        <w:rPr>
          <w:rFonts w:ascii="Century Gothic" w:hAnsi="Century Gothic"/>
          <w:sz w:val="20"/>
          <w:szCs w:val="20"/>
        </w:rPr>
        <w:t>Līgums sastādīts un parakstīts uz</w:t>
      </w:r>
      <w:r w:rsidR="00646455" w:rsidRPr="00A92B45">
        <w:rPr>
          <w:rFonts w:ascii="Century Gothic" w:hAnsi="Century Gothic"/>
          <w:sz w:val="20"/>
          <w:szCs w:val="20"/>
        </w:rPr>
        <w:t xml:space="preserve"> </w:t>
      </w:r>
      <w:r w:rsidR="00930E92" w:rsidRPr="00A92B45">
        <w:rPr>
          <w:rFonts w:ascii="Century Gothic" w:hAnsi="Century Gothic"/>
          <w:sz w:val="20"/>
          <w:szCs w:val="20"/>
        </w:rPr>
        <w:t>3</w:t>
      </w:r>
      <w:r w:rsidR="009F37E2" w:rsidRPr="00A92B45">
        <w:rPr>
          <w:rFonts w:ascii="Century Gothic" w:hAnsi="Century Gothic"/>
          <w:sz w:val="20"/>
          <w:szCs w:val="20"/>
        </w:rPr>
        <w:t xml:space="preserve"> </w:t>
      </w:r>
      <w:r w:rsidRPr="00A92B45">
        <w:rPr>
          <w:rFonts w:ascii="Century Gothic" w:hAnsi="Century Gothic"/>
          <w:sz w:val="20"/>
          <w:szCs w:val="20"/>
        </w:rPr>
        <w:t>lapām</w:t>
      </w:r>
      <w:r w:rsidR="00D17799" w:rsidRPr="00A92B45">
        <w:rPr>
          <w:rFonts w:ascii="Century Gothic" w:hAnsi="Century Gothic"/>
          <w:sz w:val="20"/>
          <w:szCs w:val="20"/>
        </w:rPr>
        <w:t xml:space="preserve"> un viena pielikuma</w:t>
      </w:r>
      <w:r w:rsidRPr="00A92B4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A92B4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106"/>
        <w:gridCol w:w="249"/>
        <w:gridCol w:w="4004"/>
        <w:gridCol w:w="1091"/>
      </w:tblGrid>
      <w:tr w:rsidR="00A92B45" w:rsidRPr="00A92B45" w14:paraId="0A30612F" w14:textId="77777777" w:rsidTr="00782DCF">
        <w:trPr>
          <w:gridAfter w:val="1"/>
          <w:wAfter w:w="1091" w:type="dxa"/>
          <w:jc w:val="center"/>
        </w:trPr>
        <w:tc>
          <w:tcPr>
            <w:tcW w:w="4106" w:type="dxa"/>
            <w:hideMark/>
          </w:tcPr>
          <w:p w14:paraId="06F65DDD" w14:textId="77777777" w:rsidR="00782DCF" w:rsidRPr="00A92B45" w:rsidRDefault="00782DCF" w:rsidP="00BD4567">
            <w:pPr>
              <w:jc w:val="center"/>
              <w:rPr>
                <w:rFonts w:ascii="Century Gothic" w:hAnsi="Century Gothic"/>
                <w:sz w:val="20"/>
                <w:szCs w:val="20"/>
              </w:rPr>
            </w:pPr>
          </w:p>
          <w:p w14:paraId="347BA088" w14:textId="77777777" w:rsidR="00782DCF" w:rsidRPr="00A92B45" w:rsidRDefault="00782DCF" w:rsidP="00BD4567">
            <w:pPr>
              <w:jc w:val="center"/>
              <w:rPr>
                <w:rFonts w:ascii="Century Gothic" w:hAnsi="Century Gothic"/>
                <w:sz w:val="20"/>
                <w:szCs w:val="20"/>
              </w:rPr>
            </w:pPr>
          </w:p>
          <w:p w14:paraId="05CA528F" w14:textId="77777777" w:rsidR="00782DCF" w:rsidRPr="00A92B45" w:rsidRDefault="00782DCF" w:rsidP="00BD4567">
            <w:pPr>
              <w:jc w:val="center"/>
              <w:rPr>
                <w:rFonts w:ascii="Century Gothic" w:hAnsi="Century Gothic"/>
                <w:sz w:val="20"/>
                <w:szCs w:val="20"/>
              </w:rPr>
            </w:pPr>
            <w:r w:rsidRPr="00A92B45">
              <w:rPr>
                <w:rFonts w:ascii="Century Gothic" w:hAnsi="Century Gothic"/>
                <w:sz w:val="20"/>
                <w:szCs w:val="20"/>
              </w:rPr>
              <w:t>IZPILDĪTĀJS</w:t>
            </w:r>
          </w:p>
        </w:tc>
        <w:tc>
          <w:tcPr>
            <w:tcW w:w="4253" w:type="dxa"/>
            <w:gridSpan w:val="2"/>
          </w:tcPr>
          <w:p w14:paraId="3DCDE090" w14:textId="77777777" w:rsidR="00782DCF" w:rsidRPr="00A92B45" w:rsidRDefault="00782DCF" w:rsidP="00BD4567">
            <w:pPr>
              <w:jc w:val="center"/>
              <w:rPr>
                <w:rFonts w:ascii="Century Gothic" w:hAnsi="Century Gothic"/>
                <w:sz w:val="20"/>
                <w:szCs w:val="20"/>
              </w:rPr>
            </w:pPr>
          </w:p>
          <w:p w14:paraId="1E2CB906" w14:textId="77777777" w:rsidR="00782DCF" w:rsidRPr="00A92B45" w:rsidRDefault="00782DCF" w:rsidP="00BD4567">
            <w:pPr>
              <w:jc w:val="center"/>
              <w:rPr>
                <w:rFonts w:ascii="Century Gothic" w:hAnsi="Century Gothic"/>
                <w:sz w:val="20"/>
                <w:szCs w:val="20"/>
              </w:rPr>
            </w:pPr>
          </w:p>
          <w:p w14:paraId="34C2E450" w14:textId="77777777" w:rsidR="00782DCF" w:rsidRPr="00A92B45" w:rsidRDefault="00782DCF" w:rsidP="00BD4567">
            <w:pPr>
              <w:jc w:val="center"/>
              <w:rPr>
                <w:rFonts w:ascii="Century Gothic" w:hAnsi="Century Gothic"/>
                <w:sz w:val="20"/>
                <w:szCs w:val="20"/>
              </w:rPr>
            </w:pPr>
            <w:r w:rsidRPr="00A92B45">
              <w:rPr>
                <w:rFonts w:ascii="Century Gothic" w:hAnsi="Century Gothic"/>
                <w:sz w:val="20"/>
                <w:szCs w:val="20"/>
              </w:rPr>
              <w:t>ALTUM</w:t>
            </w:r>
          </w:p>
          <w:p w14:paraId="33BD8F54" w14:textId="77777777" w:rsidR="00782DCF" w:rsidRPr="00A92B45" w:rsidRDefault="00782DCF" w:rsidP="00BD4567">
            <w:pPr>
              <w:jc w:val="center"/>
              <w:rPr>
                <w:rFonts w:ascii="Century Gothic" w:hAnsi="Century Gothic"/>
                <w:sz w:val="20"/>
                <w:szCs w:val="20"/>
              </w:rPr>
            </w:pPr>
          </w:p>
        </w:tc>
      </w:tr>
      <w:tr w:rsidR="00A92B45" w:rsidRPr="00A92B45" w14:paraId="3CED662B" w14:textId="77777777" w:rsidTr="00782DCF">
        <w:trPr>
          <w:gridAfter w:val="1"/>
          <w:wAfter w:w="1091" w:type="dxa"/>
          <w:trHeight w:val="416"/>
          <w:jc w:val="center"/>
        </w:trPr>
        <w:tc>
          <w:tcPr>
            <w:tcW w:w="4106" w:type="dxa"/>
          </w:tcPr>
          <w:p w14:paraId="7D0D0F7A"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SIA "CMB"</w:t>
            </w:r>
          </w:p>
          <w:p w14:paraId="7917BF7E" w14:textId="77777777" w:rsidR="00782DCF" w:rsidRPr="00A92B45" w:rsidRDefault="00782DCF" w:rsidP="00BD4567">
            <w:pPr>
              <w:rPr>
                <w:rFonts w:ascii="Century Gothic" w:hAnsi="Century Gothic"/>
                <w:sz w:val="20"/>
                <w:szCs w:val="20"/>
              </w:rPr>
            </w:pPr>
            <w:proofErr w:type="spellStart"/>
            <w:r w:rsidRPr="00A92B45">
              <w:rPr>
                <w:rFonts w:ascii="Century Gothic" w:hAnsi="Century Gothic"/>
                <w:sz w:val="20"/>
                <w:szCs w:val="20"/>
              </w:rPr>
              <w:t>Reģ</w:t>
            </w:r>
            <w:proofErr w:type="spellEnd"/>
            <w:r w:rsidRPr="00A92B45">
              <w:rPr>
                <w:rFonts w:ascii="Century Gothic" w:hAnsi="Century Gothic"/>
                <w:sz w:val="20"/>
                <w:szCs w:val="20"/>
              </w:rPr>
              <w:t>. Nr. 43603024025</w:t>
            </w:r>
          </w:p>
          <w:p w14:paraId="1F1A2E80"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Ventspils iela 48, Rīga, LV-1002</w:t>
            </w:r>
          </w:p>
          <w:p w14:paraId="4A76A35D"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Banka: Swedbank AS</w:t>
            </w:r>
          </w:p>
          <w:p w14:paraId="44660FD6"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SWIFT: HABALV22</w:t>
            </w:r>
          </w:p>
          <w:p w14:paraId="1A7A518C"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Konts: LV25HABA0551010261100</w:t>
            </w:r>
          </w:p>
          <w:p w14:paraId="6197224D" w14:textId="77777777" w:rsidR="00782DCF" w:rsidRPr="00A92B45" w:rsidRDefault="00782DCF" w:rsidP="00BD4567">
            <w:pPr>
              <w:rPr>
                <w:rFonts w:ascii="Century Gothic" w:hAnsi="Century Gothic"/>
                <w:sz w:val="20"/>
                <w:szCs w:val="20"/>
              </w:rPr>
            </w:pPr>
          </w:p>
          <w:p w14:paraId="7E0BD7E2" w14:textId="77777777" w:rsidR="00782DCF" w:rsidRPr="00A92B45" w:rsidRDefault="00782DCF" w:rsidP="00BD4567">
            <w:pPr>
              <w:rPr>
                <w:rFonts w:ascii="Century Gothic" w:hAnsi="Century Gothic"/>
                <w:sz w:val="20"/>
                <w:szCs w:val="20"/>
              </w:rPr>
            </w:pPr>
          </w:p>
          <w:p w14:paraId="2765F93B"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___________________________</w:t>
            </w:r>
          </w:p>
          <w:p w14:paraId="0E17174A" w14:textId="77777777" w:rsidR="00782DCF" w:rsidRPr="00A92B45" w:rsidRDefault="00782DCF" w:rsidP="00BD4567">
            <w:pPr>
              <w:rPr>
                <w:rFonts w:ascii="Century Gothic" w:hAnsi="Century Gothic"/>
                <w:sz w:val="20"/>
                <w:szCs w:val="20"/>
              </w:rPr>
            </w:pPr>
          </w:p>
        </w:tc>
        <w:tc>
          <w:tcPr>
            <w:tcW w:w="4253" w:type="dxa"/>
            <w:gridSpan w:val="2"/>
          </w:tcPr>
          <w:p w14:paraId="26E536F8"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Uzņēmumu energoefektivitātes daļa</w:t>
            </w:r>
          </w:p>
          <w:p w14:paraId="427A8DB4"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AS “Attīstības finanšu institūcija Altum”</w:t>
            </w:r>
          </w:p>
          <w:p w14:paraId="729B0269" w14:textId="77777777" w:rsidR="00782DCF" w:rsidRPr="00A92B45" w:rsidRDefault="00782DCF" w:rsidP="00BD4567">
            <w:pPr>
              <w:rPr>
                <w:rFonts w:ascii="Century Gothic" w:hAnsi="Century Gothic"/>
                <w:sz w:val="20"/>
                <w:szCs w:val="20"/>
              </w:rPr>
            </w:pPr>
            <w:proofErr w:type="spellStart"/>
            <w:r w:rsidRPr="00A92B45">
              <w:rPr>
                <w:rFonts w:ascii="Century Gothic" w:hAnsi="Century Gothic"/>
                <w:sz w:val="20"/>
                <w:szCs w:val="20"/>
              </w:rPr>
              <w:t>Reģ.Nr</w:t>
            </w:r>
            <w:proofErr w:type="spellEnd"/>
            <w:r w:rsidRPr="00A92B45">
              <w:rPr>
                <w:rFonts w:ascii="Century Gothic" w:hAnsi="Century Gothic"/>
                <w:sz w:val="20"/>
                <w:szCs w:val="20"/>
              </w:rPr>
              <w:t>.: 50103744891</w:t>
            </w:r>
          </w:p>
          <w:p w14:paraId="3FB8760C"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Doma laukums 4, Rīga, LV-1050</w:t>
            </w:r>
          </w:p>
          <w:p w14:paraId="22958699" w14:textId="77777777" w:rsidR="00782DCF" w:rsidRPr="00A92B45" w:rsidRDefault="00782DCF" w:rsidP="00BD4567">
            <w:pPr>
              <w:rPr>
                <w:rFonts w:ascii="Century Gothic" w:hAnsi="Century Gothic"/>
                <w:sz w:val="20"/>
                <w:szCs w:val="20"/>
              </w:rPr>
            </w:pPr>
          </w:p>
          <w:p w14:paraId="5D59660F" w14:textId="77777777" w:rsidR="00782DCF" w:rsidRPr="00A92B45" w:rsidRDefault="00782DCF" w:rsidP="00BD4567">
            <w:pPr>
              <w:rPr>
                <w:rFonts w:ascii="Century Gothic" w:hAnsi="Century Gothic"/>
                <w:sz w:val="20"/>
                <w:szCs w:val="20"/>
              </w:rPr>
            </w:pPr>
          </w:p>
          <w:p w14:paraId="49AD3C6B" w14:textId="77777777" w:rsidR="00782DCF" w:rsidRPr="00A92B45" w:rsidRDefault="00782DCF" w:rsidP="00BD4567">
            <w:pPr>
              <w:rPr>
                <w:rFonts w:ascii="Century Gothic" w:hAnsi="Century Gothic"/>
                <w:sz w:val="20"/>
                <w:szCs w:val="20"/>
              </w:rPr>
            </w:pPr>
          </w:p>
          <w:p w14:paraId="15F3AF16" w14:textId="77777777" w:rsidR="00782DCF" w:rsidRPr="00A92B45" w:rsidRDefault="00782DCF" w:rsidP="00BD4567">
            <w:pPr>
              <w:rPr>
                <w:rFonts w:ascii="Century Gothic" w:hAnsi="Century Gothic"/>
                <w:sz w:val="20"/>
                <w:szCs w:val="20"/>
              </w:rPr>
            </w:pPr>
          </w:p>
          <w:p w14:paraId="4090AD25" w14:textId="77777777" w:rsidR="00782DCF" w:rsidRPr="00A92B45" w:rsidRDefault="00782DCF" w:rsidP="00BD4567">
            <w:pPr>
              <w:rPr>
                <w:rFonts w:ascii="Century Gothic" w:hAnsi="Century Gothic"/>
                <w:sz w:val="20"/>
                <w:szCs w:val="20"/>
              </w:rPr>
            </w:pPr>
            <w:r w:rsidRPr="00A92B45">
              <w:rPr>
                <w:rFonts w:ascii="Century Gothic" w:hAnsi="Century Gothic"/>
                <w:sz w:val="20"/>
                <w:szCs w:val="20"/>
              </w:rPr>
              <w:t>___________________________</w:t>
            </w:r>
          </w:p>
          <w:p w14:paraId="094F293B" w14:textId="77777777" w:rsidR="00782DCF" w:rsidRPr="00A92B45" w:rsidRDefault="00782DCF" w:rsidP="00BD4567">
            <w:pPr>
              <w:rPr>
                <w:rFonts w:ascii="Century Gothic" w:hAnsi="Century Gothic"/>
                <w:sz w:val="20"/>
                <w:szCs w:val="20"/>
              </w:rPr>
            </w:pPr>
          </w:p>
        </w:tc>
      </w:tr>
      <w:tr w:rsidR="00A92B45" w:rsidRPr="00A92B45" w14:paraId="5228ECD2" w14:textId="77777777" w:rsidTr="00782DCF">
        <w:trPr>
          <w:gridAfter w:val="1"/>
          <w:wAfter w:w="1091" w:type="dxa"/>
          <w:jc w:val="center"/>
        </w:trPr>
        <w:tc>
          <w:tcPr>
            <w:tcW w:w="4106" w:type="dxa"/>
            <w:hideMark/>
          </w:tcPr>
          <w:p w14:paraId="7A756020" w14:textId="77777777" w:rsidR="00782DCF" w:rsidRPr="00A92B45" w:rsidRDefault="00782DCF" w:rsidP="00BD4567">
            <w:pPr>
              <w:jc w:val="center"/>
              <w:rPr>
                <w:rFonts w:ascii="Century Gothic" w:hAnsi="Century Gothic"/>
                <w:sz w:val="20"/>
                <w:szCs w:val="20"/>
              </w:rPr>
            </w:pPr>
            <w:r w:rsidRPr="00A92B45">
              <w:rPr>
                <w:rFonts w:ascii="Century Gothic" w:hAnsi="Century Gothic"/>
                <w:sz w:val="20"/>
                <w:szCs w:val="20"/>
              </w:rPr>
              <w:t xml:space="preserve">Artis </w:t>
            </w:r>
            <w:proofErr w:type="spellStart"/>
            <w:r w:rsidRPr="00A92B45">
              <w:rPr>
                <w:rFonts w:ascii="Century Gothic" w:hAnsi="Century Gothic"/>
                <w:sz w:val="20"/>
                <w:szCs w:val="20"/>
              </w:rPr>
              <w:t>Dzirkalis</w:t>
            </w:r>
            <w:proofErr w:type="spellEnd"/>
          </w:p>
        </w:tc>
        <w:tc>
          <w:tcPr>
            <w:tcW w:w="4253" w:type="dxa"/>
            <w:gridSpan w:val="2"/>
          </w:tcPr>
          <w:p w14:paraId="03F5AA08" w14:textId="77777777" w:rsidR="00782DCF" w:rsidRPr="00A92B45" w:rsidRDefault="00782DCF" w:rsidP="00BD4567">
            <w:pPr>
              <w:jc w:val="center"/>
              <w:rPr>
                <w:rFonts w:ascii="Century Gothic" w:hAnsi="Century Gothic"/>
                <w:sz w:val="20"/>
                <w:szCs w:val="20"/>
              </w:rPr>
            </w:pPr>
            <w:r w:rsidRPr="00A92B45">
              <w:rPr>
                <w:rFonts w:ascii="Century Gothic" w:hAnsi="Century Gothic"/>
                <w:sz w:val="20"/>
                <w:szCs w:val="20"/>
              </w:rPr>
              <w:t>Edgars Kudurs</w:t>
            </w:r>
          </w:p>
          <w:p w14:paraId="0288B8DF" w14:textId="77777777" w:rsidR="00782DCF" w:rsidRPr="00A92B45" w:rsidRDefault="00782DCF" w:rsidP="00BD4567">
            <w:pPr>
              <w:jc w:val="center"/>
              <w:rPr>
                <w:rFonts w:ascii="Century Gothic" w:hAnsi="Century Gothic"/>
                <w:sz w:val="20"/>
                <w:szCs w:val="20"/>
              </w:rPr>
            </w:pPr>
          </w:p>
        </w:tc>
      </w:tr>
      <w:tr w:rsidR="00A92B45" w:rsidRPr="00A92B45" w14:paraId="52964021" w14:textId="77777777" w:rsidTr="00782DCF">
        <w:trPr>
          <w:jc w:val="center"/>
        </w:trPr>
        <w:tc>
          <w:tcPr>
            <w:tcW w:w="4355" w:type="dxa"/>
            <w:gridSpan w:val="2"/>
          </w:tcPr>
          <w:p w14:paraId="6C92FDD0" w14:textId="2E28E36E" w:rsidR="009463B4" w:rsidRPr="00A92B45" w:rsidRDefault="009463B4">
            <w:pPr>
              <w:jc w:val="center"/>
              <w:rPr>
                <w:rFonts w:ascii="Century Gothic" w:hAnsi="Century Gothic"/>
                <w:sz w:val="20"/>
                <w:szCs w:val="20"/>
              </w:rPr>
            </w:pPr>
          </w:p>
        </w:tc>
        <w:tc>
          <w:tcPr>
            <w:tcW w:w="5095" w:type="dxa"/>
            <w:gridSpan w:val="2"/>
          </w:tcPr>
          <w:p w14:paraId="0DFD89A5" w14:textId="77777777" w:rsidR="009463B4" w:rsidRPr="00A92B45" w:rsidRDefault="009463B4">
            <w:pPr>
              <w:jc w:val="center"/>
              <w:rPr>
                <w:rFonts w:ascii="Century Gothic" w:hAnsi="Century Gothic"/>
                <w:sz w:val="20"/>
                <w:szCs w:val="20"/>
              </w:rPr>
            </w:pPr>
          </w:p>
        </w:tc>
      </w:tr>
      <w:tr w:rsidR="00A92B45" w:rsidRPr="00A92B45" w14:paraId="383E24CC" w14:textId="77777777" w:rsidTr="00782DCF">
        <w:trPr>
          <w:trHeight w:val="416"/>
          <w:jc w:val="center"/>
        </w:trPr>
        <w:tc>
          <w:tcPr>
            <w:tcW w:w="4355" w:type="dxa"/>
            <w:gridSpan w:val="2"/>
          </w:tcPr>
          <w:p w14:paraId="69270CE0" w14:textId="77777777" w:rsidR="009463B4" w:rsidRPr="00A92B45" w:rsidRDefault="009463B4">
            <w:pPr>
              <w:rPr>
                <w:rFonts w:ascii="Century Gothic" w:hAnsi="Century Gothic"/>
                <w:sz w:val="20"/>
                <w:szCs w:val="20"/>
              </w:rPr>
            </w:pPr>
          </w:p>
        </w:tc>
        <w:tc>
          <w:tcPr>
            <w:tcW w:w="5095" w:type="dxa"/>
            <w:gridSpan w:val="2"/>
          </w:tcPr>
          <w:p w14:paraId="1A25D3E1" w14:textId="77777777" w:rsidR="009463B4" w:rsidRPr="00A92B45" w:rsidRDefault="009463B4">
            <w:pPr>
              <w:jc w:val="center"/>
              <w:rPr>
                <w:rFonts w:ascii="Century Gothic" w:hAnsi="Century Gothic"/>
                <w:sz w:val="20"/>
                <w:szCs w:val="20"/>
              </w:rPr>
            </w:pPr>
          </w:p>
        </w:tc>
      </w:tr>
      <w:tr w:rsidR="00A92B45" w:rsidRPr="00A92B45" w14:paraId="7FA606B7" w14:textId="77777777" w:rsidTr="00782DCF">
        <w:trPr>
          <w:jc w:val="center"/>
        </w:trPr>
        <w:tc>
          <w:tcPr>
            <w:tcW w:w="4355" w:type="dxa"/>
            <w:gridSpan w:val="2"/>
          </w:tcPr>
          <w:p w14:paraId="504309F1" w14:textId="77777777" w:rsidR="009463B4" w:rsidRPr="00A92B45" w:rsidRDefault="009463B4" w:rsidP="009463B4">
            <w:pPr>
              <w:jc w:val="center"/>
              <w:rPr>
                <w:rFonts w:ascii="Century Gothic" w:hAnsi="Century Gothic"/>
                <w:sz w:val="20"/>
                <w:szCs w:val="20"/>
              </w:rPr>
            </w:pPr>
          </w:p>
        </w:tc>
        <w:tc>
          <w:tcPr>
            <w:tcW w:w="5095" w:type="dxa"/>
            <w:gridSpan w:val="2"/>
          </w:tcPr>
          <w:p w14:paraId="7A85F21C" w14:textId="77777777" w:rsidR="009463B4" w:rsidRPr="00A92B45" w:rsidRDefault="009463B4">
            <w:pPr>
              <w:jc w:val="center"/>
              <w:rPr>
                <w:rFonts w:ascii="Century Gothic" w:hAnsi="Century Gothic"/>
                <w:sz w:val="20"/>
                <w:szCs w:val="20"/>
              </w:rPr>
            </w:pPr>
          </w:p>
        </w:tc>
      </w:tr>
      <w:tr w:rsidR="00A92B45" w:rsidRPr="00A92B45" w14:paraId="211FF288" w14:textId="77777777" w:rsidTr="00782DCF">
        <w:trPr>
          <w:jc w:val="center"/>
        </w:trPr>
        <w:tc>
          <w:tcPr>
            <w:tcW w:w="4355" w:type="dxa"/>
            <w:gridSpan w:val="2"/>
          </w:tcPr>
          <w:p w14:paraId="1F5CA613" w14:textId="1A36C53E" w:rsidR="009463B4" w:rsidRPr="00A92B45" w:rsidRDefault="009463B4" w:rsidP="009463B4">
            <w:pPr>
              <w:ind w:left="254"/>
              <w:rPr>
                <w:rFonts w:ascii="Century Gothic" w:hAnsi="Century Gothic"/>
                <w:sz w:val="20"/>
                <w:szCs w:val="20"/>
              </w:rPr>
            </w:pPr>
          </w:p>
        </w:tc>
        <w:tc>
          <w:tcPr>
            <w:tcW w:w="5095" w:type="dxa"/>
            <w:gridSpan w:val="2"/>
          </w:tcPr>
          <w:p w14:paraId="405BE9AA" w14:textId="71A9CD52" w:rsidR="009463B4" w:rsidRPr="00A92B45" w:rsidRDefault="009463B4">
            <w:pPr>
              <w:ind w:left="1200"/>
              <w:rPr>
                <w:rFonts w:ascii="Century Gothic" w:hAnsi="Century Gothic"/>
                <w:sz w:val="20"/>
                <w:szCs w:val="20"/>
              </w:rPr>
            </w:pPr>
          </w:p>
        </w:tc>
      </w:tr>
      <w:tr w:rsidR="00A92B45" w:rsidRPr="00A92B45" w14:paraId="7CFA3E29" w14:textId="77777777" w:rsidTr="00782DCF">
        <w:trPr>
          <w:jc w:val="center"/>
        </w:trPr>
        <w:tc>
          <w:tcPr>
            <w:tcW w:w="4355" w:type="dxa"/>
            <w:gridSpan w:val="2"/>
          </w:tcPr>
          <w:p w14:paraId="61A801BA" w14:textId="77777777" w:rsidR="009463B4" w:rsidRPr="00A92B45" w:rsidRDefault="009463B4" w:rsidP="009463B4">
            <w:pPr>
              <w:ind w:left="254"/>
              <w:rPr>
                <w:rFonts w:ascii="Century Gothic" w:hAnsi="Century Gothic"/>
                <w:sz w:val="20"/>
                <w:szCs w:val="20"/>
              </w:rPr>
            </w:pPr>
          </w:p>
        </w:tc>
        <w:tc>
          <w:tcPr>
            <w:tcW w:w="5095" w:type="dxa"/>
            <w:gridSpan w:val="2"/>
          </w:tcPr>
          <w:p w14:paraId="055730DD" w14:textId="42399824" w:rsidR="009463B4" w:rsidRPr="00A92B45" w:rsidRDefault="009463B4">
            <w:pPr>
              <w:ind w:left="1200"/>
              <w:rPr>
                <w:rFonts w:ascii="Century Gothic" w:hAnsi="Century Gothic"/>
                <w:sz w:val="20"/>
                <w:szCs w:val="20"/>
              </w:rPr>
            </w:pPr>
          </w:p>
        </w:tc>
      </w:tr>
      <w:tr w:rsidR="00A92B45" w:rsidRPr="00A92B45" w14:paraId="03E0926C" w14:textId="77777777" w:rsidTr="00782DCF">
        <w:trPr>
          <w:jc w:val="center"/>
        </w:trPr>
        <w:tc>
          <w:tcPr>
            <w:tcW w:w="4355" w:type="dxa"/>
            <w:gridSpan w:val="2"/>
          </w:tcPr>
          <w:p w14:paraId="272FADB9" w14:textId="77777777" w:rsidR="009463B4" w:rsidRPr="00A92B45" w:rsidRDefault="009463B4" w:rsidP="009463B4">
            <w:pPr>
              <w:ind w:left="254"/>
              <w:rPr>
                <w:rFonts w:ascii="Century Gothic" w:hAnsi="Century Gothic"/>
                <w:sz w:val="20"/>
                <w:szCs w:val="20"/>
              </w:rPr>
            </w:pPr>
          </w:p>
        </w:tc>
        <w:tc>
          <w:tcPr>
            <w:tcW w:w="5095" w:type="dxa"/>
            <w:gridSpan w:val="2"/>
          </w:tcPr>
          <w:p w14:paraId="6B284B60" w14:textId="368E74E5" w:rsidR="009463B4" w:rsidRPr="00A92B45" w:rsidRDefault="009463B4">
            <w:pPr>
              <w:ind w:left="1200"/>
              <w:rPr>
                <w:rFonts w:ascii="Century Gothic" w:hAnsi="Century Gothic"/>
                <w:sz w:val="20"/>
                <w:szCs w:val="20"/>
              </w:rPr>
            </w:pPr>
          </w:p>
        </w:tc>
      </w:tr>
      <w:tr w:rsidR="00A92B45" w:rsidRPr="00A92B45" w14:paraId="19EB5F66" w14:textId="77777777" w:rsidTr="00782DCF">
        <w:trPr>
          <w:jc w:val="center"/>
        </w:trPr>
        <w:tc>
          <w:tcPr>
            <w:tcW w:w="4355" w:type="dxa"/>
            <w:gridSpan w:val="2"/>
          </w:tcPr>
          <w:p w14:paraId="595DE61D" w14:textId="77777777" w:rsidR="009463B4" w:rsidRPr="00A92B45" w:rsidRDefault="009463B4" w:rsidP="009463B4">
            <w:pPr>
              <w:ind w:left="254"/>
              <w:rPr>
                <w:rFonts w:ascii="Century Gothic" w:hAnsi="Century Gothic"/>
                <w:sz w:val="20"/>
                <w:szCs w:val="20"/>
              </w:rPr>
            </w:pPr>
          </w:p>
        </w:tc>
        <w:tc>
          <w:tcPr>
            <w:tcW w:w="5095" w:type="dxa"/>
            <w:gridSpan w:val="2"/>
          </w:tcPr>
          <w:p w14:paraId="0251DF2C" w14:textId="12274A8A" w:rsidR="009463B4" w:rsidRPr="00A92B45" w:rsidRDefault="009463B4">
            <w:pPr>
              <w:ind w:left="1200"/>
              <w:rPr>
                <w:rFonts w:ascii="Century Gothic" w:hAnsi="Century Gothic"/>
                <w:sz w:val="20"/>
                <w:szCs w:val="20"/>
              </w:rPr>
            </w:pPr>
          </w:p>
        </w:tc>
      </w:tr>
      <w:tr w:rsidR="00A92B45" w:rsidRPr="00A92B45" w14:paraId="4D253A2D" w14:textId="77777777" w:rsidTr="00782DCF">
        <w:trPr>
          <w:jc w:val="center"/>
        </w:trPr>
        <w:tc>
          <w:tcPr>
            <w:tcW w:w="4355" w:type="dxa"/>
            <w:gridSpan w:val="2"/>
          </w:tcPr>
          <w:p w14:paraId="75B77950" w14:textId="77777777" w:rsidR="009463B4" w:rsidRPr="00A92B45" w:rsidRDefault="009463B4" w:rsidP="009463B4">
            <w:pPr>
              <w:ind w:left="254"/>
              <w:rPr>
                <w:rFonts w:ascii="Century Gothic" w:hAnsi="Century Gothic"/>
                <w:sz w:val="20"/>
                <w:szCs w:val="20"/>
              </w:rPr>
            </w:pPr>
          </w:p>
        </w:tc>
        <w:tc>
          <w:tcPr>
            <w:tcW w:w="5095" w:type="dxa"/>
            <w:gridSpan w:val="2"/>
          </w:tcPr>
          <w:p w14:paraId="1AB5D7D1" w14:textId="77777777" w:rsidR="009463B4" w:rsidRPr="00A92B45" w:rsidRDefault="009463B4">
            <w:pPr>
              <w:jc w:val="center"/>
              <w:rPr>
                <w:rFonts w:ascii="Century Gothic" w:hAnsi="Century Gothic"/>
                <w:sz w:val="20"/>
                <w:szCs w:val="20"/>
              </w:rPr>
            </w:pPr>
          </w:p>
        </w:tc>
      </w:tr>
      <w:tr w:rsidR="009463B4" w:rsidRPr="00A92B45" w14:paraId="50A81B5D" w14:textId="77777777" w:rsidTr="00782DCF">
        <w:trPr>
          <w:jc w:val="center"/>
        </w:trPr>
        <w:tc>
          <w:tcPr>
            <w:tcW w:w="4355" w:type="dxa"/>
            <w:gridSpan w:val="2"/>
          </w:tcPr>
          <w:p w14:paraId="2835B49A" w14:textId="77777777" w:rsidR="009463B4" w:rsidRPr="00A92B45" w:rsidRDefault="009463B4" w:rsidP="009463B4">
            <w:pPr>
              <w:ind w:left="254"/>
              <w:rPr>
                <w:rFonts w:ascii="Century Gothic" w:hAnsi="Century Gothic"/>
                <w:sz w:val="20"/>
                <w:szCs w:val="20"/>
              </w:rPr>
            </w:pPr>
          </w:p>
        </w:tc>
        <w:tc>
          <w:tcPr>
            <w:tcW w:w="5095" w:type="dxa"/>
            <w:gridSpan w:val="2"/>
          </w:tcPr>
          <w:p w14:paraId="2F5E5322" w14:textId="77777777" w:rsidR="009463B4" w:rsidRPr="00A92B45" w:rsidRDefault="009463B4" w:rsidP="009463B4">
            <w:pPr>
              <w:ind w:left="254"/>
              <w:rPr>
                <w:rFonts w:ascii="Century Gothic" w:hAnsi="Century Gothic"/>
                <w:sz w:val="20"/>
                <w:szCs w:val="20"/>
              </w:rPr>
            </w:pPr>
          </w:p>
        </w:tc>
      </w:tr>
    </w:tbl>
    <w:p w14:paraId="5C2E9AB9" w14:textId="77777777" w:rsidR="00926886" w:rsidRPr="00A92B45" w:rsidRDefault="00926886" w:rsidP="009463B4">
      <w:pPr>
        <w:widowControl w:val="0"/>
        <w:tabs>
          <w:tab w:val="left" w:pos="567"/>
        </w:tabs>
        <w:spacing w:line="240" w:lineRule="atLeast"/>
        <w:jc w:val="both"/>
        <w:rPr>
          <w:rFonts w:ascii="Century Gothic" w:hAnsi="Century Gothic"/>
          <w:bCs/>
          <w:sz w:val="22"/>
          <w:szCs w:val="22"/>
        </w:rPr>
      </w:pPr>
    </w:p>
    <w:p w14:paraId="02F2802E" w14:textId="6C31623C" w:rsidR="00926886" w:rsidRPr="00A92B45" w:rsidRDefault="00926886">
      <w:pPr>
        <w:rPr>
          <w:rFonts w:ascii="Century Gothic" w:hAnsi="Century Gothic"/>
          <w:bCs/>
          <w:sz w:val="22"/>
          <w:szCs w:val="22"/>
        </w:rPr>
      </w:pPr>
    </w:p>
    <w:sectPr w:rsidR="00926886" w:rsidRPr="00A92B45" w:rsidSect="001B4B65">
      <w:footerReference w:type="even" r:id="rId8"/>
      <w:footerReference w:type="default" r:id="rId9"/>
      <w:footerReference w:type="first" r:id="rId10"/>
      <w:pgSz w:w="11906" w:h="16838"/>
      <w:pgMar w:top="1440" w:right="1274" w:bottom="1440" w:left="162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AB286" w14:textId="77777777" w:rsidR="00967354" w:rsidRDefault="00967354" w:rsidP="00D33D63">
      <w:r>
        <w:separator/>
      </w:r>
    </w:p>
  </w:endnote>
  <w:endnote w:type="continuationSeparator" w:id="0">
    <w:p w14:paraId="4F6F2362" w14:textId="77777777" w:rsidR="00967354" w:rsidRDefault="00967354"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F092D" w14:textId="77777777" w:rsidR="002829BF" w:rsidRDefault="002829BF" w:rsidP="00597169">
    <w:pPr>
      <w:pStyle w:val="Footer"/>
      <w:framePr w:wrap="around" w:vAnchor="text" w:hAnchor="margin" w:xAlign="right" w:y="1"/>
      <w:ind w:right="360"/>
    </w:pPr>
  </w:p>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02964" w14:textId="77777777" w:rsidR="00967354" w:rsidRDefault="00967354" w:rsidP="00D33D63">
      <w:r>
        <w:separator/>
      </w:r>
    </w:p>
  </w:footnote>
  <w:footnote w:type="continuationSeparator" w:id="0">
    <w:p w14:paraId="764E60D9" w14:textId="77777777" w:rsidR="00967354" w:rsidRDefault="00967354"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8AB32EB"/>
    <w:multiLevelType w:val="hybridMultilevel"/>
    <w:tmpl w:val="E0EAF67A"/>
    <w:lvl w:ilvl="0" w:tplc="D990225E">
      <w:numFmt w:val="bullet"/>
      <w:lvlText w:val="-"/>
      <w:lvlJc w:val="left"/>
      <w:pPr>
        <w:ind w:left="720" w:hanging="360"/>
      </w:pPr>
      <w:rPr>
        <w:rFonts w:ascii="Century Gothic" w:eastAsiaTheme="minorHAnsi" w:hAnsi="Century Gothic" w:cstheme="minorBid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3183777"/>
    <w:multiLevelType w:val="hybridMultilevel"/>
    <w:tmpl w:val="1C92527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0"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0"/>
  </w:num>
  <w:num w:numId="2">
    <w:abstractNumId w:val="4"/>
  </w:num>
  <w:num w:numId="3">
    <w:abstractNumId w:val="27"/>
  </w:num>
  <w:num w:numId="4">
    <w:abstractNumId w:val="5"/>
  </w:num>
  <w:num w:numId="5">
    <w:abstractNumId w:val="14"/>
  </w:num>
  <w:num w:numId="6">
    <w:abstractNumId w:val="6"/>
  </w:num>
  <w:num w:numId="7">
    <w:abstractNumId w:val="17"/>
  </w:num>
  <w:num w:numId="8">
    <w:abstractNumId w:val="10"/>
  </w:num>
  <w:num w:numId="9">
    <w:abstractNumId w:val="0"/>
  </w:num>
  <w:num w:numId="10">
    <w:abstractNumId w:val="1"/>
  </w:num>
  <w:num w:numId="11">
    <w:abstractNumId w:val="15"/>
  </w:num>
  <w:num w:numId="12">
    <w:abstractNumId w:val="20"/>
  </w:num>
  <w:num w:numId="13">
    <w:abstractNumId w:val="21"/>
  </w:num>
  <w:num w:numId="14">
    <w:abstractNumId w:val="27"/>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9"/>
  </w:num>
  <w:num w:numId="18">
    <w:abstractNumId w:val="11"/>
  </w:num>
  <w:num w:numId="19">
    <w:abstractNumId w:val="23"/>
  </w:num>
  <w:num w:numId="20">
    <w:abstractNumId w:val="22"/>
  </w:num>
  <w:num w:numId="21">
    <w:abstractNumId w:val="24"/>
  </w:num>
  <w:num w:numId="22">
    <w:abstractNumId w:val="13"/>
  </w:num>
  <w:num w:numId="23">
    <w:abstractNumId w:val="7"/>
  </w:num>
  <w:num w:numId="24">
    <w:abstractNumId w:val="25"/>
  </w:num>
  <w:num w:numId="25">
    <w:abstractNumId w:val="28"/>
  </w:num>
  <w:num w:numId="26">
    <w:abstractNumId w:val="9"/>
  </w:num>
  <w:num w:numId="27">
    <w:abstractNumId w:val="26"/>
  </w:num>
  <w:num w:numId="28">
    <w:abstractNumId w:val="8"/>
  </w:num>
  <w:num w:numId="29">
    <w:abstractNumId w:val="2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07982"/>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3D4E"/>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77ED5"/>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56AC"/>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2DCF"/>
    <w:rsid w:val="00787A51"/>
    <w:rsid w:val="00795C4D"/>
    <w:rsid w:val="007963B4"/>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0225"/>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92B45"/>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486748045">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499419624">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4972EF-44AB-4ADF-AD33-4DBC8C789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5448</Words>
  <Characters>3106</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8537</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2019-08-12T11:26:00Z</cp:lastPrinted>
  <dcterms:created xsi:type="dcterms:W3CDTF">2022-10-05T12:08:00Z</dcterms:created>
  <dcterms:modified xsi:type="dcterms:W3CDTF">2022-10-05T12:08:00Z</dcterms:modified>
</cp:coreProperties>
</file>