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004530A0"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proofErr w:type="spellStart"/>
      <w:r w:rsidR="009B0874">
        <w:rPr>
          <w:rFonts w:ascii="Century Gothic" w:hAnsi="Century Gothic"/>
          <w:b/>
          <w:sz w:val="20"/>
          <w:szCs w:val="20"/>
        </w:rPr>
        <w:t>energoauditu</w:t>
      </w:r>
      <w:proofErr w:type="spellEnd"/>
      <w:r w:rsidR="009B0874">
        <w:rPr>
          <w:rFonts w:ascii="Century Gothic" w:hAnsi="Century Gothic"/>
          <w:b/>
          <w:sz w:val="20"/>
          <w:szCs w:val="20"/>
        </w:rPr>
        <w:t xml:space="preserve"> SIA “</w:t>
      </w:r>
      <w:proofErr w:type="spellStart"/>
      <w:r w:rsidR="009B0874">
        <w:rPr>
          <w:rFonts w:ascii="Century Gothic" w:hAnsi="Century Gothic"/>
          <w:b/>
          <w:sz w:val="20"/>
          <w:szCs w:val="20"/>
        </w:rPr>
        <w:t>GroGlass</w:t>
      </w:r>
      <w:proofErr w:type="spellEnd"/>
      <w:r w:rsidR="009B0874">
        <w:rPr>
          <w:rFonts w:ascii="Century Gothic" w:hAnsi="Century Gothic"/>
          <w:b/>
          <w:sz w:val="20"/>
          <w:szCs w:val="20"/>
        </w:rPr>
        <w:t>”</w:t>
      </w:r>
      <w:r w:rsidRPr="00646455">
        <w:rPr>
          <w:rFonts w:ascii="Century Gothic" w:hAnsi="Century Gothic"/>
          <w:b/>
          <w:bCs/>
          <w:sz w:val="20"/>
          <w:szCs w:val="20"/>
        </w:rPr>
        <w:t xml:space="preserve"> </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2FA9057A"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Rīgā, 20</w:t>
      </w:r>
      <w:r w:rsidR="00F92B68">
        <w:rPr>
          <w:rFonts w:ascii="Century Gothic" w:hAnsi="Century Gothic"/>
          <w:sz w:val="20"/>
        </w:rPr>
        <w:t>20</w:t>
      </w:r>
      <w:r w:rsidRPr="00646455">
        <w:rPr>
          <w:rFonts w:ascii="Century Gothic" w:hAnsi="Century Gothic"/>
          <w:sz w:val="20"/>
        </w:rPr>
        <w:t xml:space="preserve">.gada </w:t>
      </w:r>
      <w:r w:rsidR="009B0874">
        <w:rPr>
          <w:rFonts w:ascii="Century Gothic" w:hAnsi="Century Gothic"/>
          <w:sz w:val="20"/>
        </w:rPr>
        <w:t>13</w:t>
      </w:r>
      <w:r w:rsidR="005C7D4D">
        <w:rPr>
          <w:rFonts w:ascii="Century Gothic" w:hAnsi="Century Gothic"/>
          <w:sz w:val="20"/>
        </w:rPr>
        <w:t>.</w:t>
      </w:r>
      <w:r w:rsidR="00F92B68">
        <w:rPr>
          <w:rFonts w:ascii="Century Gothic" w:hAnsi="Century Gothic"/>
          <w:sz w:val="20"/>
        </w:rPr>
        <w:t>martā</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271F1B68" w14:textId="77777777" w:rsidR="009B0874" w:rsidRPr="00646455" w:rsidRDefault="009B0874" w:rsidP="009B0874">
      <w:pPr>
        <w:tabs>
          <w:tab w:val="left" w:pos="0"/>
          <w:tab w:val="left" w:pos="56"/>
        </w:tabs>
        <w:jc w:val="both"/>
        <w:rPr>
          <w:rFonts w:ascii="Century Gothic" w:hAnsi="Century Gothic"/>
          <w:b/>
          <w:sz w:val="20"/>
          <w:szCs w:val="20"/>
        </w:rPr>
      </w:pPr>
    </w:p>
    <w:p w14:paraId="6F6B3986" w14:textId="430781E7" w:rsidR="009B0874" w:rsidRPr="00C06E6B" w:rsidRDefault="009B0874" w:rsidP="009B0874">
      <w:pPr>
        <w:tabs>
          <w:tab w:val="left" w:pos="0"/>
          <w:tab w:val="left" w:pos="56"/>
        </w:tabs>
        <w:jc w:val="both"/>
        <w:rPr>
          <w:rFonts w:ascii="Century Gothic" w:hAnsi="Century Gothic"/>
          <w:sz w:val="20"/>
          <w:szCs w:val="20"/>
        </w:rPr>
      </w:pPr>
      <w:r w:rsidRPr="00C06E6B">
        <w:rPr>
          <w:rFonts w:ascii="Century Gothic" w:hAnsi="Century Gothic"/>
          <w:b/>
          <w:sz w:val="20"/>
          <w:szCs w:val="20"/>
        </w:rPr>
        <w:t xml:space="preserve">SIA “Efekta”, </w:t>
      </w:r>
      <w:r w:rsidRPr="00C06E6B">
        <w:rPr>
          <w:rFonts w:ascii="Century Gothic" w:hAnsi="Century Gothic"/>
          <w:sz w:val="20"/>
          <w:szCs w:val="20"/>
        </w:rPr>
        <w:t xml:space="preserve">vienotais reģistrācijas Nr. 40002072323, juridiskā adrese: Pulka iela 3, Rīga, LV-1007, valdes locekļa </w:t>
      </w:r>
      <w:r w:rsidR="002C1C64">
        <w:rPr>
          <w:rFonts w:ascii="Century Gothic" w:hAnsi="Century Gothic"/>
          <w:sz w:val="20"/>
          <w:szCs w:val="20"/>
        </w:rPr>
        <w:t>Edgara Strauta</w:t>
      </w:r>
      <w:r w:rsidRPr="00C06E6B">
        <w:rPr>
          <w:rFonts w:ascii="Century Gothic" w:hAnsi="Century Gothic"/>
          <w:sz w:val="20"/>
          <w:szCs w:val="20"/>
        </w:rPr>
        <w:t xml:space="preserve"> personā, kura rīkojas uz statūtu pamata, turpmāk tekstā - “Izpildītājs”, no </w:t>
      </w:r>
      <w:r>
        <w:rPr>
          <w:rFonts w:ascii="Century Gothic" w:hAnsi="Century Gothic"/>
          <w:sz w:val="20"/>
          <w:szCs w:val="20"/>
        </w:rPr>
        <w:t>vienas</w:t>
      </w:r>
      <w:r w:rsidRPr="00C06E6B">
        <w:rPr>
          <w:rFonts w:ascii="Century Gothic" w:hAnsi="Century Gothic"/>
          <w:sz w:val="20"/>
          <w:szCs w:val="20"/>
        </w:rPr>
        <w:t xml:space="preserve">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 xml:space="preserve">ttīstības finanšu institūcija </w:t>
      </w:r>
      <w:proofErr w:type="spellStart"/>
      <w:r w:rsidRPr="00DB542D">
        <w:rPr>
          <w:rFonts w:ascii="Century Gothic" w:hAnsi="Century Gothic"/>
          <w:b/>
          <w:bCs/>
          <w:sz w:val="20"/>
          <w:szCs w:val="20"/>
        </w:rPr>
        <w:t>Altum</w:t>
      </w:r>
      <w:proofErr w:type="spellEnd"/>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w:t>
      </w:r>
      <w:proofErr w:type="spellStart"/>
      <w:r w:rsidRPr="00DB542D">
        <w:rPr>
          <w:rFonts w:ascii="Century Gothic" w:hAnsi="Century Gothic"/>
          <w:iCs/>
          <w:sz w:val="20"/>
          <w:szCs w:val="20"/>
        </w:rPr>
        <w:t>Altum</w:t>
      </w:r>
      <w:proofErr w:type="spellEnd"/>
      <w:r w:rsidRPr="00DB542D">
        <w:rPr>
          <w:rFonts w:ascii="Century Gothic" w:hAnsi="Century Gothic"/>
          <w:iCs/>
          <w:sz w:val="20"/>
          <w:szCs w:val="20"/>
        </w:rPr>
        <w:t>”</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2C1C64" w:rsidRDefault="00A16ABD" w:rsidP="00A16ABD">
      <w:pPr>
        <w:tabs>
          <w:tab w:val="left" w:pos="567"/>
        </w:tabs>
        <w:rPr>
          <w:rFonts w:ascii="Century Gothic" w:hAnsi="Century Gothic"/>
          <w:b/>
          <w:sz w:val="20"/>
          <w:szCs w:val="20"/>
        </w:rPr>
      </w:pPr>
    </w:p>
    <w:p w14:paraId="78521B7D" w14:textId="333A191B" w:rsidR="009463B4" w:rsidRPr="00646455"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2C1C64">
        <w:rPr>
          <w:rFonts w:ascii="Century Gothic" w:hAnsi="Century Gothic"/>
          <w:iCs/>
          <w:sz w:val="20"/>
          <w:szCs w:val="20"/>
        </w:rPr>
        <w:t>Altum</w:t>
      </w:r>
      <w:proofErr w:type="spellEnd"/>
      <w:r w:rsidRPr="002C1C64">
        <w:rPr>
          <w:rFonts w:ascii="Century Gothic" w:hAnsi="Century Gothic"/>
          <w:sz w:val="20"/>
          <w:szCs w:val="20"/>
        </w:rPr>
        <w:t xml:space="preserve"> uzdod, bet Izpildītājs</w:t>
      </w:r>
      <w:r w:rsidRPr="002C1C64">
        <w:rPr>
          <w:rFonts w:ascii="Century Gothic" w:hAnsi="Century Gothic"/>
          <w:iCs/>
          <w:sz w:val="20"/>
          <w:szCs w:val="20"/>
        </w:rPr>
        <w:t xml:space="preserve"> </w:t>
      </w:r>
      <w:r w:rsidR="00686C31" w:rsidRPr="002C1C64">
        <w:rPr>
          <w:rFonts w:ascii="Century Gothic" w:hAnsi="Century Gothic"/>
          <w:sz w:val="20"/>
          <w:szCs w:val="20"/>
        </w:rPr>
        <w:t>apņemas</w:t>
      </w:r>
      <w:r w:rsidR="005B58E4" w:rsidRPr="002C1C64">
        <w:rPr>
          <w:rFonts w:ascii="Century Gothic" w:hAnsi="Century Gothic"/>
          <w:sz w:val="20"/>
          <w:szCs w:val="20"/>
        </w:rPr>
        <w:t xml:space="preserve"> </w:t>
      </w:r>
      <w:r w:rsidR="009B0874" w:rsidRPr="002C1C64">
        <w:rPr>
          <w:rFonts w:ascii="Century Gothic" w:hAnsi="Century Gothic"/>
          <w:sz w:val="20"/>
          <w:szCs w:val="20"/>
        </w:rPr>
        <w:t>21</w:t>
      </w:r>
      <w:r w:rsidR="005B58E4" w:rsidRPr="002C1C64">
        <w:rPr>
          <w:rFonts w:ascii="Century Gothic" w:hAnsi="Century Gothic"/>
          <w:sz w:val="20"/>
          <w:szCs w:val="20"/>
        </w:rPr>
        <w:t xml:space="preserve"> dienu laikā no Līguma parakstīšanas dienas</w:t>
      </w:r>
      <w:r w:rsidRPr="002C1C64">
        <w:rPr>
          <w:rFonts w:ascii="Century Gothic" w:hAnsi="Century Gothic"/>
          <w:b/>
          <w:sz w:val="20"/>
          <w:szCs w:val="20"/>
        </w:rPr>
        <w:t xml:space="preserve"> </w:t>
      </w:r>
      <w:r w:rsidRPr="002C1C64">
        <w:rPr>
          <w:rFonts w:ascii="Century Gothic" w:hAnsi="Century Gothic"/>
          <w:sz w:val="20"/>
          <w:szCs w:val="20"/>
        </w:rPr>
        <w:t>nodrošināt</w:t>
      </w:r>
      <w:r w:rsidR="00926886" w:rsidRPr="002C1C64">
        <w:rPr>
          <w:rFonts w:ascii="Century Gothic" w:hAnsi="Century Gothic"/>
          <w:sz w:val="20"/>
          <w:szCs w:val="20"/>
        </w:rPr>
        <w:t xml:space="preserve"> Līguma pielikumā Nr.1 minēto</w:t>
      </w:r>
      <w:r w:rsidRPr="002C1C64">
        <w:rPr>
          <w:rFonts w:ascii="Century Gothic" w:hAnsi="Century Gothic"/>
          <w:sz w:val="20"/>
          <w:szCs w:val="20"/>
        </w:rPr>
        <w:t xml:space="preserve"> pakalpojumu sniegšanu </w:t>
      </w:r>
      <w:r w:rsidRPr="002C1C64">
        <w:rPr>
          <w:rFonts w:ascii="Century Gothic" w:hAnsi="Century Gothic"/>
          <w:sz w:val="20"/>
          <w:szCs w:val="20"/>
          <w:lang w:val="cs-CZ"/>
        </w:rPr>
        <w:t xml:space="preserve">saskaņā ar starp Pusēm rakstiski saskaņotiem darba uzdevumiem, </w:t>
      </w:r>
      <w:r w:rsidRPr="002C1C64">
        <w:rPr>
          <w:rFonts w:ascii="Century Gothic" w:hAnsi="Century Gothic"/>
          <w:bCs/>
          <w:sz w:val="20"/>
          <w:szCs w:val="20"/>
        </w:rPr>
        <w:t>(turpmāk – Pakalpojums)</w:t>
      </w:r>
      <w:r w:rsidR="00686C31" w:rsidRPr="002C1C64">
        <w:rPr>
          <w:rFonts w:ascii="Century Gothic" w:hAnsi="Century Gothic"/>
          <w:bCs/>
          <w:sz w:val="20"/>
          <w:szCs w:val="20"/>
        </w:rPr>
        <w:t xml:space="preserve"> un iesniegt </w:t>
      </w:r>
      <w:proofErr w:type="spellStart"/>
      <w:r w:rsidR="00686C31" w:rsidRPr="002C1C64">
        <w:rPr>
          <w:rFonts w:ascii="Century Gothic" w:hAnsi="Century Gothic"/>
          <w:bCs/>
          <w:sz w:val="20"/>
          <w:szCs w:val="20"/>
        </w:rPr>
        <w:t>Altum</w:t>
      </w:r>
      <w:proofErr w:type="spellEnd"/>
      <w:r w:rsidR="00686C31" w:rsidRPr="002C1C64">
        <w:rPr>
          <w:rFonts w:ascii="Century Gothic" w:hAnsi="Century Gothic"/>
          <w:bCs/>
          <w:sz w:val="20"/>
          <w:szCs w:val="20"/>
        </w:rPr>
        <w:t xml:space="preserve"> Līguma 2.1.4. punktā minēto atskaiti</w:t>
      </w:r>
      <w:r w:rsidRPr="002C1C64">
        <w:rPr>
          <w:rFonts w:ascii="Century Gothic" w:hAnsi="Century Gothic"/>
          <w:b/>
          <w:bCs/>
          <w:sz w:val="20"/>
          <w:szCs w:val="20"/>
        </w:rPr>
        <w:t>.</w:t>
      </w:r>
      <w:r w:rsidRPr="00646455">
        <w:rPr>
          <w:rFonts w:ascii="Century Gothic" w:hAnsi="Century Gothic"/>
          <w:sz w:val="20"/>
          <w:szCs w:val="20"/>
        </w:rPr>
        <w:t xml:space="preserve"> </w:t>
      </w:r>
    </w:p>
    <w:p w14:paraId="00F58A9E" w14:textId="2014B5D5"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Darba uzdevumā Puses sask</w:t>
      </w:r>
      <w:r w:rsidR="00686C31">
        <w:rPr>
          <w:rFonts w:ascii="Century Gothic" w:hAnsi="Century Gothic"/>
          <w:sz w:val="20"/>
          <w:szCs w:val="20"/>
        </w:rPr>
        <w:t xml:space="preserve">aņo veicamo Pakalpojuma apjomu </w:t>
      </w:r>
      <w:r w:rsidRPr="00646455">
        <w:rPr>
          <w:rFonts w:ascii="Century Gothic" w:hAnsi="Century Gothic"/>
          <w:sz w:val="20"/>
          <w:szCs w:val="20"/>
        </w:rPr>
        <w:t>un citus Pušu ieskatā būtiskus Pakalpojuma sniegšanas nosacījumus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norādījumus; </w:t>
      </w:r>
    </w:p>
    <w:p w14:paraId="189076E6"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saudzīgi izturēties pret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dokumentiem, kas nodoti vai pieejami Pakalpojumu veikšanai un nodot tos atpakaļ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tādā sastāvā un apjomā, kādu tas ir saņēmis;</w:t>
      </w:r>
    </w:p>
    <w:p w14:paraId="792E12C5" w14:textId="4E77C468" w:rsidR="00A16ABD" w:rsidRPr="0064645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646455">
        <w:rPr>
          <w:rFonts w:ascii="Century Gothic" w:hAnsi="Century Gothic"/>
          <w:sz w:val="20"/>
          <w:szCs w:val="20"/>
          <w:lang w:val="lv-LV"/>
        </w:rPr>
        <w:t xml:space="preserve">ievērot visus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iebildumus un aizrādījumus, novērst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norādītos trūkumus</w:t>
      </w:r>
      <w:r w:rsidR="008F3107">
        <w:rPr>
          <w:rFonts w:ascii="Century Gothic" w:hAnsi="Century Gothic"/>
          <w:sz w:val="20"/>
          <w:szCs w:val="20"/>
          <w:lang w:val="lv-LV"/>
        </w:rPr>
        <w:t xml:space="preserve"> </w:t>
      </w:r>
      <w:proofErr w:type="spellStart"/>
      <w:r w:rsidR="008F3107" w:rsidRPr="00CA5D75">
        <w:rPr>
          <w:rFonts w:ascii="Century Gothic" w:hAnsi="Century Gothic"/>
          <w:sz w:val="20"/>
          <w:szCs w:val="20"/>
          <w:lang w:val="lv-LV"/>
        </w:rPr>
        <w:t>Altum</w:t>
      </w:r>
      <w:proofErr w:type="spellEnd"/>
      <w:r w:rsidR="008F3107" w:rsidRPr="00CA5D75">
        <w:rPr>
          <w:rFonts w:ascii="Century Gothic" w:hAnsi="Century Gothic"/>
          <w:sz w:val="20"/>
          <w:szCs w:val="20"/>
          <w:lang w:val="lv-LV"/>
        </w:rPr>
        <w:t xml:space="preserve"> noteiktajos termiņos</w:t>
      </w:r>
      <w:r w:rsidRPr="00CA5D75">
        <w:rPr>
          <w:rFonts w:ascii="Century Gothic" w:hAnsi="Century Gothic"/>
          <w:sz w:val="20"/>
          <w:szCs w:val="20"/>
          <w:lang w:val="lv-LV"/>
        </w:rPr>
        <w:t>, ja šie trūkumi</w:t>
      </w:r>
      <w:r w:rsidRPr="00646455">
        <w:rPr>
          <w:rFonts w:ascii="Century Gothic" w:hAnsi="Century Gothic"/>
          <w:sz w:val="20"/>
          <w:szCs w:val="20"/>
          <w:lang w:val="lv-LV"/>
        </w:rPr>
        <w:t xml:space="preserve">, iebildumi un aizrādījumi ir pamatoti un tie nav pretrunā ar Latvijas Republikā spēkā esošajiem normatīvajiem aktiem; </w:t>
      </w:r>
    </w:p>
    <w:p w14:paraId="7792F8C3" w14:textId="63B69FCC" w:rsidR="00A16ABD" w:rsidRPr="0064645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646455">
        <w:rPr>
          <w:rFonts w:ascii="Century Gothic" w:hAnsi="Century Gothic"/>
          <w:sz w:val="20"/>
          <w:szCs w:val="20"/>
        </w:rPr>
        <w:t xml:space="preserve">pēc </w:t>
      </w:r>
      <w:r w:rsidRPr="00CA5D75">
        <w:rPr>
          <w:rFonts w:ascii="Century Gothic" w:hAnsi="Century Gothic"/>
          <w:sz w:val="20"/>
          <w:szCs w:val="20"/>
        </w:rPr>
        <w:t>Darba uzdevuma izpildes sniegt detalizētu atskaiti</w:t>
      </w:r>
      <w:r w:rsidR="008F3107" w:rsidRPr="00CA5D75">
        <w:rPr>
          <w:rFonts w:ascii="Century Gothic" w:hAnsi="Century Gothic"/>
          <w:sz w:val="20"/>
          <w:szCs w:val="20"/>
        </w:rPr>
        <w:t xml:space="preserve"> par Pakalpojuma izpildi</w:t>
      </w:r>
      <w:r w:rsidR="005B58E4" w:rsidRPr="00CA5D75">
        <w:rPr>
          <w:rFonts w:ascii="Century Gothic" w:hAnsi="Century Gothic"/>
          <w:sz w:val="20"/>
          <w:szCs w:val="20"/>
        </w:rPr>
        <w:t>, kas sagatavota 2(divos) eksemplāros papīra formā</w:t>
      </w:r>
      <w:r w:rsidR="00AD17E9" w:rsidRPr="00CA5D75">
        <w:rPr>
          <w:rFonts w:ascii="Century Gothic" w:hAnsi="Century Gothic"/>
          <w:sz w:val="20"/>
          <w:szCs w:val="20"/>
        </w:rPr>
        <w:t>tā</w:t>
      </w:r>
      <w:r w:rsidR="005B58E4" w:rsidRPr="00CA5D75">
        <w:rPr>
          <w:rFonts w:ascii="Century Gothic" w:hAnsi="Century Gothic"/>
          <w:sz w:val="20"/>
          <w:szCs w:val="20"/>
        </w:rPr>
        <w:t>, kā arī</w:t>
      </w:r>
      <w:r w:rsidR="00AD17E9" w:rsidRPr="00CA5D75">
        <w:rPr>
          <w:rFonts w:ascii="Century Gothic" w:hAnsi="Century Gothic"/>
          <w:sz w:val="20"/>
          <w:szCs w:val="20"/>
        </w:rPr>
        <w:t xml:space="preserve"> elektroniskā formātā</w:t>
      </w:r>
      <w:r w:rsidR="008F3107" w:rsidRPr="00CA5D75">
        <w:rPr>
          <w:rFonts w:ascii="Century Gothic" w:hAnsi="Century Gothic"/>
          <w:sz w:val="20"/>
          <w:szCs w:val="20"/>
        </w:rPr>
        <w:t xml:space="preserve">. </w:t>
      </w:r>
      <w:r w:rsidR="008F7B7B" w:rsidRPr="00CA5D75">
        <w:rPr>
          <w:rFonts w:ascii="Century Gothic" w:hAnsi="Century Gothic"/>
          <w:sz w:val="20"/>
          <w:szCs w:val="20"/>
        </w:rPr>
        <w:t>Atskaite tiek pieņemta, parakstot Pieņemšanas nodošanas aktu</w:t>
      </w:r>
      <w:r w:rsidRPr="00CA5D75">
        <w:rPr>
          <w:rFonts w:ascii="Century Gothic" w:hAnsi="Century Gothic"/>
          <w:sz w:val="20"/>
          <w:szCs w:val="20"/>
        </w:rPr>
        <w:t>;</w:t>
      </w:r>
    </w:p>
    <w:p w14:paraId="5C5E51F1"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Izpildītājs nav tiesīgs bez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 xml:space="preserve">Izpildītājam bez rakstiskas saskaņošanas ar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nav tiesību Pakalpojumu vai jebkuru tā daļu nodot izpildei trešajām personām;</w:t>
      </w:r>
    </w:p>
    <w:p w14:paraId="573C241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2.4.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5D58F1E9" w:rsidR="00A16ABD" w:rsidRPr="00646455"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maksā Izpildītājam atlīdzību </w:t>
      </w:r>
      <w:r w:rsidR="009B0874" w:rsidRPr="002C1C64">
        <w:rPr>
          <w:rFonts w:ascii="Century Gothic" w:hAnsi="Century Gothic"/>
          <w:sz w:val="20"/>
          <w:szCs w:val="20"/>
        </w:rPr>
        <w:t xml:space="preserve">4620.00 </w:t>
      </w:r>
      <w:r w:rsidR="005C7D4D" w:rsidRPr="002C1C64">
        <w:rPr>
          <w:rFonts w:ascii="Century Gothic" w:hAnsi="Century Gothic"/>
          <w:sz w:val="20"/>
          <w:szCs w:val="20"/>
        </w:rPr>
        <w:t>EUR</w:t>
      </w:r>
      <w:r w:rsidRPr="002C1C64">
        <w:rPr>
          <w:rFonts w:ascii="Century Gothic" w:hAnsi="Century Gothic"/>
          <w:sz w:val="20"/>
          <w:szCs w:val="20"/>
        </w:rPr>
        <w:t xml:space="preserve"> bez PVN.</w:t>
      </w:r>
      <w:r w:rsidRPr="005C7D4D">
        <w:rPr>
          <w:rFonts w:ascii="Century Gothic" w:hAnsi="Century Gothic"/>
          <w:sz w:val="20"/>
          <w:szCs w:val="20"/>
          <w:highlight w:val="yellow"/>
        </w:rPr>
        <w:t xml:space="preserve"> </w:t>
      </w:r>
      <w:r w:rsidR="00623BBA">
        <w:rPr>
          <w:rFonts w:ascii="Century Gothic" w:hAnsi="Century Gothic"/>
          <w:sz w:val="20"/>
          <w:szCs w:val="20"/>
        </w:rPr>
        <w:t>Atlīdzībā</w:t>
      </w:r>
      <w:r w:rsidRPr="0064645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646455" w:rsidRDefault="00A16ABD" w:rsidP="00A16ABD">
      <w:pPr>
        <w:pStyle w:val="ListParagraph"/>
        <w:numPr>
          <w:ilvl w:val="1"/>
          <w:numId w:val="27"/>
        </w:numPr>
        <w:tabs>
          <w:tab w:val="left" w:pos="567"/>
        </w:tabs>
        <w:jc w:val="both"/>
        <w:rPr>
          <w:rFonts w:ascii="Century Gothic" w:hAnsi="Century Gothic"/>
          <w:sz w:val="20"/>
          <w:szCs w:val="20"/>
        </w:rPr>
      </w:pPr>
      <w:r w:rsidRPr="00646455">
        <w:rPr>
          <w:rFonts w:ascii="Century Gothic" w:hAnsi="Century Gothic"/>
          <w:sz w:val="20"/>
          <w:szCs w:val="20"/>
        </w:rPr>
        <w:t xml:space="preserve">Samaksu par Pakalpojumu </w:t>
      </w:r>
      <w:proofErr w:type="spellStart"/>
      <w:r w:rsidRPr="00646455">
        <w:rPr>
          <w:rFonts w:ascii="Century Gothic" w:hAnsi="Century Gothic"/>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 xml:space="preserve">samaksā Izpildītājam ne vēlāk kā 5 (piecu) darba dienu </w:t>
      </w:r>
      <w:r w:rsidRPr="00CA5D75">
        <w:rPr>
          <w:rFonts w:ascii="Century Gothic" w:hAnsi="Century Gothic"/>
          <w:sz w:val="20"/>
          <w:szCs w:val="20"/>
        </w:rPr>
        <w:t>laikā pēc Izpildītāja iesniegtās 2.1.4. punktā norādītās atskaites iesniegšanas</w:t>
      </w:r>
      <w:r w:rsidR="008F7B7B" w:rsidRPr="00CA5D75">
        <w:rPr>
          <w:rFonts w:ascii="Century Gothic" w:hAnsi="Century Gothic"/>
          <w:sz w:val="20"/>
          <w:szCs w:val="20"/>
        </w:rPr>
        <w:t xml:space="preserve"> un Pieņemšanas nodošanas akta</w:t>
      </w:r>
      <w:r w:rsidRPr="00CA5D75">
        <w:rPr>
          <w:rFonts w:ascii="Century Gothic" w:hAnsi="Century Gothic"/>
          <w:sz w:val="20"/>
          <w:szCs w:val="20"/>
        </w:rPr>
        <w:t>, kas apliecina kvalitatīvu Darba uzdevuma izpildi</w:t>
      </w:r>
      <w:r w:rsidR="008F7B7B" w:rsidRPr="00CA5D75">
        <w:rPr>
          <w:rFonts w:ascii="Century Gothic" w:hAnsi="Century Gothic"/>
          <w:sz w:val="20"/>
          <w:szCs w:val="20"/>
        </w:rPr>
        <w:t>, parakstīšanas</w:t>
      </w:r>
      <w:r w:rsidRPr="00CA5D75">
        <w:rPr>
          <w:rFonts w:ascii="Century Gothic" w:hAnsi="Century Gothic"/>
          <w:sz w:val="20"/>
          <w:szCs w:val="20"/>
        </w:rPr>
        <w:t xml:space="preserve">. </w:t>
      </w:r>
      <w:proofErr w:type="spellStart"/>
      <w:r w:rsidRPr="00CA5D75">
        <w:rPr>
          <w:rFonts w:ascii="Century Gothic" w:hAnsi="Century Gothic"/>
          <w:sz w:val="20"/>
          <w:szCs w:val="20"/>
        </w:rPr>
        <w:t>Altum</w:t>
      </w:r>
      <w:proofErr w:type="spellEnd"/>
      <w:r w:rsidRPr="00CA5D75">
        <w:rPr>
          <w:rFonts w:ascii="Century Gothic" w:hAnsi="Century Gothic"/>
          <w:sz w:val="20"/>
          <w:szCs w:val="20"/>
        </w:rPr>
        <w:t xml:space="preserve"> veic maksājumu</w:t>
      </w:r>
      <w:r w:rsidRPr="00646455">
        <w:rPr>
          <w:rFonts w:ascii="Century Gothic" w:hAnsi="Century Gothic"/>
          <w:sz w:val="20"/>
          <w:szCs w:val="20"/>
        </w:rPr>
        <w:t xml:space="preserve"> pamatojoties uz Izpildītāja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w:t>
      </w:r>
      <w:proofErr w:type="spellStart"/>
      <w:r w:rsidRPr="00D17799">
        <w:rPr>
          <w:rFonts w:ascii="Century Gothic" w:hAnsi="Century Gothic"/>
          <w:sz w:val="20"/>
          <w:szCs w:val="20"/>
        </w:rPr>
        <w:t>Altum</w:t>
      </w:r>
      <w:proofErr w:type="spellEnd"/>
      <w:r w:rsidRPr="00D17799">
        <w:rPr>
          <w:rFonts w:ascii="Century Gothic" w:hAnsi="Century Gothic"/>
          <w:sz w:val="20"/>
          <w:szCs w:val="20"/>
        </w:rPr>
        <w:t xml:space="preserve">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 xml:space="preserve">5.6.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Puses vienojas, ka visus strīdus, kas saistīti ar šī Līguma izpildi, tās centīsies atrisināt savstarpēju pārrunu ceļā. Gadījumā, ja vienošanās netiek panākta, tad strīds, kas </w:t>
      </w:r>
      <w:r w:rsidRPr="00646455">
        <w:rPr>
          <w:rFonts w:ascii="Century Gothic" w:hAnsi="Century Gothic"/>
          <w:sz w:val="20"/>
          <w:lang w:val="lv-LV"/>
        </w:rPr>
        <w:lastRenderedPageBreak/>
        <w:t>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w:t>
      </w: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891D41">
        <w:trPr>
          <w:jc w:val="center"/>
        </w:trPr>
        <w:tc>
          <w:tcPr>
            <w:tcW w:w="4355" w:type="dxa"/>
            <w:hideMark/>
          </w:tcPr>
          <w:p w14:paraId="48DD521A" w14:textId="77777777" w:rsidR="009463B4" w:rsidRDefault="00497A9D" w:rsidP="00891D41">
            <w:pPr>
              <w:jc w:val="center"/>
              <w:rPr>
                <w:rFonts w:ascii="Century Gothic" w:hAnsi="Century Gothic"/>
                <w:sz w:val="20"/>
                <w:szCs w:val="20"/>
              </w:rPr>
            </w:pPr>
            <w:r w:rsidRPr="00891D41">
              <w:rPr>
                <w:rFonts w:ascii="Century Gothic" w:hAnsi="Century Gothic"/>
                <w:sz w:val="20"/>
                <w:szCs w:val="20"/>
              </w:rPr>
              <w:t>IZPILDĪTĀJS</w:t>
            </w:r>
          </w:p>
          <w:p w14:paraId="6C92FDD0" w14:textId="1657FEF9" w:rsidR="00891D41" w:rsidRPr="00891D41" w:rsidRDefault="00891D41" w:rsidP="00891D41">
            <w:pPr>
              <w:jc w:val="center"/>
              <w:rPr>
                <w:rFonts w:ascii="Century Gothic" w:hAnsi="Century Gothic"/>
                <w:sz w:val="20"/>
                <w:szCs w:val="20"/>
              </w:rPr>
            </w:pPr>
          </w:p>
        </w:tc>
        <w:tc>
          <w:tcPr>
            <w:tcW w:w="5095" w:type="dxa"/>
            <w:vAlign w:val="center"/>
          </w:tcPr>
          <w:p w14:paraId="5E2008C6" w14:textId="77777777" w:rsidR="009463B4" w:rsidRPr="00891D41" w:rsidRDefault="00497A9D" w:rsidP="00891D41">
            <w:pPr>
              <w:jc w:val="center"/>
              <w:rPr>
                <w:rFonts w:ascii="Century Gothic" w:hAnsi="Century Gothic"/>
                <w:sz w:val="20"/>
                <w:szCs w:val="20"/>
              </w:rPr>
            </w:pPr>
            <w:r w:rsidRPr="00891D41">
              <w:rPr>
                <w:rFonts w:ascii="Century Gothic" w:hAnsi="Century Gothic"/>
                <w:sz w:val="20"/>
                <w:szCs w:val="20"/>
              </w:rPr>
              <w:t>ALTUM</w:t>
            </w:r>
          </w:p>
          <w:p w14:paraId="0DFD89A5" w14:textId="77777777" w:rsidR="009463B4" w:rsidRPr="00891D41" w:rsidRDefault="009463B4" w:rsidP="00891D41">
            <w:pPr>
              <w:jc w:val="center"/>
              <w:rPr>
                <w:rFonts w:ascii="Century Gothic" w:hAnsi="Century Gothic"/>
                <w:sz w:val="20"/>
                <w:szCs w:val="20"/>
              </w:rPr>
            </w:pPr>
          </w:p>
        </w:tc>
      </w:tr>
      <w:tr w:rsidR="00646455" w:rsidRPr="00646455" w14:paraId="383E24CC" w14:textId="77777777" w:rsidTr="00891D41">
        <w:trPr>
          <w:trHeight w:val="416"/>
          <w:jc w:val="center"/>
        </w:trPr>
        <w:tc>
          <w:tcPr>
            <w:tcW w:w="4355" w:type="dxa"/>
            <w:vAlign w:val="center"/>
          </w:tcPr>
          <w:p w14:paraId="69270CE0" w14:textId="77777777" w:rsidR="009463B4" w:rsidRPr="00891D41" w:rsidRDefault="009463B4" w:rsidP="00891D41">
            <w:pPr>
              <w:jc w:val="center"/>
              <w:rPr>
                <w:rFonts w:ascii="Century Gothic" w:hAnsi="Century Gothic"/>
                <w:sz w:val="20"/>
                <w:szCs w:val="20"/>
              </w:rPr>
            </w:pPr>
          </w:p>
        </w:tc>
        <w:tc>
          <w:tcPr>
            <w:tcW w:w="5095" w:type="dxa"/>
            <w:vAlign w:val="center"/>
          </w:tcPr>
          <w:p w14:paraId="1A25D3E1" w14:textId="77777777" w:rsidR="009463B4" w:rsidRPr="00891D41" w:rsidRDefault="009463B4" w:rsidP="00891D41">
            <w:pPr>
              <w:jc w:val="center"/>
              <w:rPr>
                <w:rFonts w:ascii="Century Gothic" w:hAnsi="Century Gothic"/>
                <w:sz w:val="20"/>
                <w:szCs w:val="20"/>
              </w:rPr>
            </w:pPr>
          </w:p>
        </w:tc>
      </w:tr>
      <w:tr w:rsidR="00891D41" w:rsidRPr="00646455" w14:paraId="7FA606B7" w14:textId="77777777" w:rsidTr="00891D41">
        <w:trPr>
          <w:jc w:val="center"/>
        </w:trPr>
        <w:tc>
          <w:tcPr>
            <w:tcW w:w="4355" w:type="dxa"/>
            <w:hideMark/>
          </w:tcPr>
          <w:p w14:paraId="54AEF0E5" w14:textId="0708F869" w:rsidR="00891D41" w:rsidRPr="00891D41" w:rsidRDefault="00891D41" w:rsidP="00891D41">
            <w:pPr>
              <w:jc w:val="center"/>
              <w:rPr>
                <w:rFonts w:ascii="Century Gothic" w:hAnsi="Century Gothic"/>
                <w:b/>
                <w:bCs/>
                <w:sz w:val="20"/>
                <w:szCs w:val="20"/>
              </w:rPr>
            </w:pPr>
            <w:r>
              <w:rPr>
                <w:rFonts w:ascii="Century Gothic" w:hAnsi="Century Gothic"/>
                <w:b/>
                <w:bCs/>
                <w:sz w:val="20"/>
                <w:szCs w:val="20"/>
              </w:rPr>
              <w:t>Edgars Strauts</w:t>
            </w:r>
          </w:p>
          <w:p w14:paraId="504309F1" w14:textId="77777777" w:rsidR="00891D41" w:rsidRPr="00891D41" w:rsidRDefault="00891D41" w:rsidP="00891D41">
            <w:pPr>
              <w:jc w:val="center"/>
              <w:rPr>
                <w:rFonts w:ascii="Century Gothic" w:hAnsi="Century Gothic"/>
                <w:b/>
                <w:bCs/>
                <w:sz w:val="20"/>
                <w:szCs w:val="20"/>
              </w:rPr>
            </w:pPr>
          </w:p>
        </w:tc>
        <w:tc>
          <w:tcPr>
            <w:tcW w:w="5095" w:type="dxa"/>
            <w:vAlign w:val="center"/>
          </w:tcPr>
          <w:p w14:paraId="36E140F6" w14:textId="26DEA541" w:rsidR="00891D41" w:rsidRPr="00891D41" w:rsidRDefault="00891D41" w:rsidP="00891D41">
            <w:pPr>
              <w:jc w:val="center"/>
              <w:rPr>
                <w:rFonts w:ascii="Century Gothic" w:hAnsi="Century Gothic"/>
                <w:b/>
                <w:bCs/>
                <w:sz w:val="20"/>
                <w:szCs w:val="20"/>
              </w:rPr>
            </w:pPr>
            <w:r w:rsidRPr="00891D41">
              <w:rPr>
                <w:rFonts w:ascii="Century Gothic" w:hAnsi="Century Gothic"/>
                <w:b/>
                <w:bCs/>
                <w:sz w:val="20"/>
                <w:szCs w:val="20"/>
              </w:rPr>
              <w:t>Edgars Kudurs</w:t>
            </w:r>
          </w:p>
          <w:p w14:paraId="7A85F21C" w14:textId="77777777" w:rsidR="00891D41" w:rsidRPr="00891D41" w:rsidRDefault="00891D41" w:rsidP="00891D41">
            <w:pPr>
              <w:jc w:val="center"/>
              <w:rPr>
                <w:rFonts w:ascii="Century Gothic" w:hAnsi="Century Gothic"/>
                <w:b/>
                <w:bCs/>
                <w:sz w:val="20"/>
                <w:szCs w:val="20"/>
              </w:rPr>
            </w:pPr>
          </w:p>
        </w:tc>
      </w:tr>
      <w:tr w:rsidR="00891D41" w:rsidRPr="00646455" w14:paraId="211FF288" w14:textId="77777777" w:rsidTr="00891D41">
        <w:trPr>
          <w:jc w:val="center"/>
        </w:trPr>
        <w:tc>
          <w:tcPr>
            <w:tcW w:w="4355" w:type="dxa"/>
            <w:vAlign w:val="center"/>
            <w:hideMark/>
          </w:tcPr>
          <w:p w14:paraId="1F5CA613" w14:textId="06FECE48" w:rsidR="00891D41" w:rsidRPr="00891D41" w:rsidRDefault="00CA5D75" w:rsidP="00891D41">
            <w:pPr>
              <w:jc w:val="center"/>
              <w:rPr>
                <w:rFonts w:ascii="Century Gothic" w:hAnsi="Century Gothic"/>
                <w:sz w:val="20"/>
                <w:szCs w:val="20"/>
              </w:rPr>
            </w:pPr>
            <w:r>
              <w:rPr>
                <w:rFonts w:ascii="Century Gothic" w:hAnsi="Century Gothic"/>
                <w:sz w:val="20"/>
                <w:szCs w:val="20"/>
              </w:rPr>
              <w:t>Valdes loceklis</w:t>
            </w:r>
          </w:p>
        </w:tc>
        <w:tc>
          <w:tcPr>
            <w:tcW w:w="5095" w:type="dxa"/>
            <w:vAlign w:val="center"/>
            <w:hideMark/>
          </w:tcPr>
          <w:p w14:paraId="405BE9AA" w14:textId="52356A27" w:rsidR="00891D41" w:rsidRPr="00891D41" w:rsidRDefault="00891D41" w:rsidP="00891D41">
            <w:pPr>
              <w:jc w:val="center"/>
              <w:rPr>
                <w:rFonts w:ascii="Century Gothic" w:hAnsi="Century Gothic"/>
                <w:sz w:val="20"/>
                <w:szCs w:val="20"/>
              </w:rPr>
            </w:pPr>
            <w:r w:rsidRPr="00891D41">
              <w:rPr>
                <w:rFonts w:ascii="Century Gothic" w:hAnsi="Century Gothic"/>
                <w:sz w:val="20"/>
                <w:szCs w:val="20"/>
              </w:rPr>
              <w:t>Uzņēmumu energoefektivitātes daļa</w:t>
            </w:r>
          </w:p>
        </w:tc>
      </w:tr>
      <w:tr w:rsidR="00891D41" w:rsidRPr="00646455" w14:paraId="7CFA3E29" w14:textId="77777777" w:rsidTr="00891D41">
        <w:trPr>
          <w:jc w:val="center"/>
        </w:trPr>
        <w:tc>
          <w:tcPr>
            <w:tcW w:w="4355" w:type="dxa"/>
            <w:vAlign w:val="center"/>
          </w:tcPr>
          <w:p w14:paraId="61A801BA" w14:textId="204FEA61" w:rsidR="00891D41" w:rsidRPr="00891D41" w:rsidRDefault="00CA5D75" w:rsidP="00891D41">
            <w:pPr>
              <w:jc w:val="center"/>
              <w:rPr>
                <w:rFonts w:ascii="Century Gothic" w:hAnsi="Century Gothic"/>
                <w:sz w:val="20"/>
                <w:szCs w:val="20"/>
              </w:rPr>
            </w:pPr>
            <w:r>
              <w:rPr>
                <w:rFonts w:ascii="Century Gothic" w:hAnsi="Century Gothic"/>
                <w:sz w:val="20"/>
                <w:szCs w:val="20"/>
              </w:rPr>
              <w:t>SIA "Efekta"</w:t>
            </w:r>
          </w:p>
        </w:tc>
        <w:tc>
          <w:tcPr>
            <w:tcW w:w="5095" w:type="dxa"/>
            <w:vAlign w:val="center"/>
            <w:hideMark/>
          </w:tcPr>
          <w:p w14:paraId="055730DD" w14:textId="77777777" w:rsidR="00891D41" w:rsidRPr="00891D41" w:rsidRDefault="00891D41" w:rsidP="00891D41">
            <w:pPr>
              <w:jc w:val="center"/>
              <w:rPr>
                <w:rFonts w:ascii="Century Gothic" w:hAnsi="Century Gothic"/>
                <w:sz w:val="20"/>
                <w:szCs w:val="20"/>
              </w:rPr>
            </w:pPr>
            <w:r w:rsidRPr="00891D41">
              <w:rPr>
                <w:rFonts w:ascii="Century Gothic" w:hAnsi="Century Gothic"/>
                <w:sz w:val="20"/>
                <w:szCs w:val="20"/>
              </w:rPr>
              <w:t xml:space="preserve">AS “Attīstības finanšu institūcija </w:t>
            </w:r>
            <w:proofErr w:type="spellStart"/>
            <w:r w:rsidRPr="00891D41">
              <w:rPr>
                <w:rFonts w:ascii="Century Gothic" w:hAnsi="Century Gothic"/>
                <w:sz w:val="20"/>
                <w:szCs w:val="20"/>
              </w:rPr>
              <w:t>Altum</w:t>
            </w:r>
            <w:proofErr w:type="spellEnd"/>
            <w:r w:rsidRPr="00891D41">
              <w:rPr>
                <w:rFonts w:ascii="Century Gothic" w:hAnsi="Century Gothic"/>
                <w:sz w:val="20"/>
                <w:szCs w:val="20"/>
              </w:rPr>
              <w:t>”</w:t>
            </w:r>
          </w:p>
        </w:tc>
      </w:tr>
      <w:tr w:rsidR="00891D41" w:rsidRPr="00646455" w14:paraId="03E0926C" w14:textId="77777777" w:rsidTr="00891D41">
        <w:trPr>
          <w:jc w:val="center"/>
        </w:trPr>
        <w:tc>
          <w:tcPr>
            <w:tcW w:w="4355" w:type="dxa"/>
            <w:vAlign w:val="center"/>
          </w:tcPr>
          <w:p w14:paraId="272FADB9" w14:textId="7D6F93D9" w:rsidR="00891D41" w:rsidRPr="00891D41" w:rsidRDefault="00891D41" w:rsidP="00891D41">
            <w:pPr>
              <w:jc w:val="center"/>
              <w:rPr>
                <w:rFonts w:ascii="Century Gothic" w:hAnsi="Century Gothic"/>
                <w:sz w:val="20"/>
                <w:szCs w:val="20"/>
              </w:rPr>
            </w:pPr>
            <w:proofErr w:type="spellStart"/>
            <w:r w:rsidRPr="00891D41">
              <w:rPr>
                <w:rFonts w:ascii="Century Gothic" w:hAnsi="Century Gothic"/>
                <w:sz w:val="20"/>
                <w:szCs w:val="20"/>
              </w:rPr>
              <w:t>Reģ.Nr</w:t>
            </w:r>
            <w:proofErr w:type="spellEnd"/>
            <w:r w:rsidRPr="00891D41">
              <w:rPr>
                <w:rFonts w:ascii="Century Gothic" w:hAnsi="Century Gothic"/>
                <w:sz w:val="20"/>
                <w:szCs w:val="20"/>
              </w:rPr>
              <w:t xml:space="preserve">.: </w:t>
            </w:r>
            <w:r w:rsidR="00CA5D75" w:rsidRPr="00CA5D75">
              <w:rPr>
                <w:rFonts w:ascii="Century Gothic" w:hAnsi="Century Gothic"/>
                <w:sz w:val="20"/>
                <w:szCs w:val="20"/>
              </w:rPr>
              <w:t>40002072323</w:t>
            </w:r>
          </w:p>
        </w:tc>
        <w:tc>
          <w:tcPr>
            <w:tcW w:w="5095" w:type="dxa"/>
            <w:vAlign w:val="center"/>
            <w:hideMark/>
          </w:tcPr>
          <w:p w14:paraId="6B284B60" w14:textId="77777777" w:rsidR="00891D41" w:rsidRPr="00891D41" w:rsidRDefault="00891D41" w:rsidP="00891D41">
            <w:pPr>
              <w:jc w:val="center"/>
              <w:rPr>
                <w:rFonts w:ascii="Century Gothic" w:hAnsi="Century Gothic"/>
                <w:sz w:val="20"/>
                <w:szCs w:val="20"/>
              </w:rPr>
            </w:pPr>
            <w:proofErr w:type="spellStart"/>
            <w:r w:rsidRPr="00891D41">
              <w:rPr>
                <w:rFonts w:ascii="Century Gothic" w:hAnsi="Century Gothic"/>
                <w:sz w:val="20"/>
                <w:szCs w:val="20"/>
              </w:rPr>
              <w:t>Reģ.Nr</w:t>
            </w:r>
            <w:proofErr w:type="spellEnd"/>
            <w:r w:rsidRPr="00891D41">
              <w:rPr>
                <w:rFonts w:ascii="Century Gothic" w:hAnsi="Century Gothic"/>
                <w:sz w:val="20"/>
                <w:szCs w:val="20"/>
              </w:rPr>
              <w:t>.: 50103744891</w:t>
            </w:r>
          </w:p>
        </w:tc>
      </w:tr>
      <w:tr w:rsidR="00891D41" w:rsidRPr="00646455" w14:paraId="19EB5F66" w14:textId="77777777" w:rsidTr="00891D41">
        <w:trPr>
          <w:jc w:val="center"/>
        </w:trPr>
        <w:tc>
          <w:tcPr>
            <w:tcW w:w="4355" w:type="dxa"/>
            <w:vAlign w:val="center"/>
          </w:tcPr>
          <w:p w14:paraId="595DE61D" w14:textId="35674C22" w:rsidR="00891D41" w:rsidRPr="00891D41" w:rsidRDefault="00CA5D75" w:rsidP="00891D41">
            <w:pPr>
              <w:jc w:val="center"/>
              <w:rPr>
                <w:rFonts w:ascii="Century Gothic" w:hAnsi="Century Gothic"/>
                <w:sz w:val="20"/>
                <w:szCs w:val="20"/>
              </w:rPr>
            </w:pPr>
            <w:r w:rsidRPr="00CA5D75">
              <w:rPr>
                <w:rFonts w:ascii="Century Gothic" w:hAnsi="Century Gothic"/>
                <w:sz w:val="20"/>
                <w:szCs w:val="20"/>
              </w:rPr>
              <w:t>Pulka iela 3, Rīga, LV-1007</w:t>
            </w:r>
          </w:p>
        </w:tc>
        <w:tc>
          <w:tcPr>
            <w:tcW w:w="5095" w:type="dxa"/>
            <w:vAlign w:val="center"/>
            <w:hideMark/>
          </w:tcPr>
          <w:p w14:paraId="0251DF2C" w14:textId="77777777" w:rsidR="00891D41" w:rsidRPr="00891D41" w:rsidRDefault="00891D41" w:rsidP="00891D41">
            <w:pPr>
              <w:jc w:val="center"/>
              <w:rPr>
                <w:rFonts w:ascii="Century Gothic" w:hAnsi="Century Gothic"/>
                <w:sz w:val="20"/>
                <w:szCs w:val="20"/>
              </w:rPr>
            </w:pPr>
            <w:r w:rsidRPr="00891D41">
              <w:rPr>
                <w:rFonts w:ascii="Century Gothic" w:hAnsi="Century Gothic"/>
                <w:sz w:val="20"/>
                <w:szCs w:val="20"/>
              </w:rPr>
              <w:t>Doma laukums 4, Rīga, LV-1050</w:t>
            </w:r>
          </w:p>
        </w:tc>
      </w:tr>
      <w:tr w:rsidR="00646455" w:rsidRPr="00646455" w14:paraId="4D253A2D" w14:textId="77777777" w:rsidTr="00891D41">
        <w:trPr>
          <w:jc w:val="center"/>
        </w:trPr>
        <w:tc>
          <w:tcPr>
            <w:tcW w:w="4355" w:type="dxa"/>
            <w:vAlign w:val="center"/>
          </w:tcPr>
          <w:p w14:paraId="75B77950" w14:textId="77777777" w:rsidR="009463B4" w:rsidRPr="00891D41" w:rsidRDefault="009463B4" w:rsidP="00891D41">
            <w:pPr>
              <w:jc w:val="center"/>
              <w:rPr>
                <w:rFonts w:ascii="Century Gothic" w:hAnsi="Century Gothic"/>
                <w:sz w:val="20"/>
                <w:szCs w:val="20"/>
              </w:rPr>
            </w:pPr>
          </w:p>
        </w:tc>
        <w:tc>
          <w:tcPr>
            <w:tcW w:w="5095" w:type="dxa"/>
            <w:vAlign w:val="center"/>
          </w:tcPr>
          <w:p w14:paraId="1AB5D7D1" w14:textId="77777777" w:rsidR="009463B4" w:rsidRPr="00891D41" w:rsidRDefault="009463B4" w:rsidP="00891D41">
            <w:pPr>
              <w:jc w:val="center"/>
              <w:rPr>
                <w:rFonts w:ascii="Century Gothic" w:hAnsi="Century Gothic"/>
                <w:sz w:val="20"/>
                <w:szCs w:val="20"/>
              </w:rPr>
            </w:pPr>
          </w:p>
        </w:tc>
      </w:tr>
      <w:tr w:rsidR="009463B4" w:rsidRPr="00646455" w14:paraId="50A81B5D" w14:textId="77777777" w:rsidTr="00891D41">
        <w:trPr>
          <w:jc w:val="center"/>
        </w:trPr>
        <w:tc>
          <w:tcPr>
            <w:tcW w:w="4355" w:type="dxa"/>
            <w:vAlign w:val="center"/>
          </w:tcPr>
          <w:p w14:paraId="2835B49A" w14:textId="77777777" w:rsidR="009463B4" w:rsidRPr="00891D41" w:rsidRDefault="009463B4" w:rsidP="00891D41">
            <w:pPr>
              <w:jc w:val="center"/>
              <w:rPr>
                <w:rFonts w:ascii="Century Gothic" w:hAnsi="Century Gothic"/>
                <w:sz w:val="20"/>
                <w:szCs w:val="20"/>
              </w:rPr>
            </w:pPr>
          </w:p>
        </w:tc>
        <w:tc>
          <w:tcPr>
            <w:tcW w:w="5095" w:type="dxa"/>
            <w:vAlign w:val="center"/>
          </w:tcPr>
          <w:p w14:paraId="2F5E5322" w14:textId="77777777" w:rsidR="009463B4" w:rsidRPr="00891D41" w:rsidRDefault="009463B4" w:rsidP="00891D41">
            <w:pPr>
              <w:jc w:val="center"/>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02F2802E" w14:textId="25CDB94D" w:rsidR="00926886" w:rsidRDefault="00926886">
      <w:pPr>
        <w:rPr>
          <w:rFonts w:ascii="Century Gothic" w:hAnsi="Century Gothic"/>
          <w:bCs/>
          <w:sz w:val="22"/>
          <w:szCs w:val="22"/>
        </w:rPr>
      </w:pPr>
    </w:p>
    <w:sectPr w:rsidR="00926886" w:rsidSect="00201173">
      <w:footerReference w:type="even" r:id="rId8"/>
      <w:footerReference w:type="default" r:id="rId9"/>
      <w:footerReference w:type="first" r:id="rId10"/>
      <w:pgSz w:w="11906" w:h="16838"/>
      <w:pgMar w:top="709"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5096B" w14:textId="77777777" w:rsidR="004376D3" w:rsidRDefault="004376D3" w:rsidP="00D33D63">
      <w:r>
        <w:separator/>
      </w:r>
    </w:p>
  </w:endnote>
  <w:endnote w:type="continuationSeparator" w:id="0">
    <w:p w14:paraId="46AC11F0" w14:textId="77777777" w:rsidR="004376D3" w:rsidRDefault="004376D3"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B101" w14:textId="77777777" w:rsidR="004376D3" w:rsidRDefault="004376D3" w:rsidP="00D33D63">
      <w:r>
        <w:separator/>
      </w:r>
    </w:p>
  </w:footnote>
  <w:footnote w:type="continuationSeparator" w:id="0">
    <w:p w14:paraId="0DE179A2" w14:textId="77777777" w:rsidR="004376D3" w:rsidRDefault="004376D3"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545849"/>
    <w:multiLevelType w:val="hybridMultilevel"/>
    <w:tmpl w:val="C1B83DF8"/>
    <w:lvl w:ilvl="0" w:tplc="DB6AFBEA">
      <w:start w:val="1"/>
      <w:numFmt w:val="decimal"/>
      <w:lvlText w:val="%1."/>
      <w:lvlJc w:val="left"/>
      <w:pPr>
        <w:ind w:left="1080" w:hanging="360"/>
      </w:pPr>
      <w:rPr>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3"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4"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5"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7"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9"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7DF74FE0"/>
    <w:multiLevelType w:val="hybridMultilevel"/>
    <w:tmpl w:val="326CDF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26"/>
  </w:num>
  <w:num w:numId="4">
    <w:abstractNumId w:val="4"/>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19"/>
  </w:num>
  <w:num w:numId="13">
    <w:abstractNumId w:val="20"/>
  </w:num>
  <w:num w:numId="14">
    <w:abstractNumId w:val="26"/>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8"/>
  </w:num>
  <w:num w:numId="18">
    <w:abstractNumId w:val="11"/>
  </w:num>
  <w:num w:numId="19">
    <w:abstractNumId w:val="22"/>
  </w:num>
  <w:num w:numId="20">
    <w:abstractNumId w:val="21"/>
  </w:num>
  <w:num w:numId="21">
    <w:abstractNumId w:val="23"/>
  </w:num>
  <w:num w:numId="22">
    <w:abstractNumId w:val="13"/>
  </w:num>
  <w:num w:numId="23">
    <w:abstractNumId w:val="7"/>
  </w:num>
  <w:num w:numId="24">
    <w:abstractNumId w:val="24"/>
  </w:num>
  <w:num w:numId="25">
    <w:abstractNumId w:val="27"/>
  </w:num>
  <w:num w:numId="26">
    <w:abstractNumId w:val="9"/>
  </w:num>
  <w:num w:numId="27">
    <w:abstractNumId w:val="25"/>
  </w:num>
  <w:num w:numId="28">
    <w:abstractNumId w:val="8"/>
  </w:num>
  <w:num w:numId="29">
    <w:abstractNumId w:val="28"/>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1173"/>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1C64"/>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376D3"/>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3D3"/>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1D41"/>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73B"/>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0874"/>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5D75"/>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2B68"/>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rsid w:val="003F4B1F"/>
    <w:rPr>
      <w:rFonts w:eastAsia="Calibri" w:cs="Calibri"/>
      <w:lang w:val="lv-LV"/>
    </w:rPr>
  </w:style>
  <w:style w:type="character" w:styleId="FootnoteReference">
    <w:name w:val="footnote reference"/>
    <w:uiPriority w:val="99"/>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256AA0-28DD-48E6-B6D8-97033E83A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5187</Words>
  <Characters>2958</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8129</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2022-10-05T11:52:00Z</dcterms:created>
  <dcterms:modified xsi:type="dcterms:W3CDTF">2022-10-05T11:52:00Z</dcterms:modified>
</cp:coreProperties>
</file>