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7D0AE3" w:rsidRDefault="00A16ABD" w:rsidP="00A16ABD">
      <w:pPr>
        <w:tabs>
          <w:tab w:val="left" w:pos="567"/>
        </w:tabs>
        <w:ind w:left="426" w:hanging="426"/>
        <w:jc w:val="center"/>
        <w:rPr>
          <w:rFonts w:ascii="Century Gothic" w:hAnsi="Century Gothic"/>
          <w:b/>
          <w:bCs/>
          <w:sz w:val="20"/>
          <w:szCs w:val="20"/>
        </w:rPr>
      </w:pPr>
      <w:r w:rsidRPr="007D0AE3">
        <w:rPr>
          <w:rFonts w:ascii="Century Gothic" w:hAnsi="Century Gothic"/>
          <w:b/>
          <w:bCs/>
          <w:sz w:val="20"/>
          <w:szCs w:val="20"/>
        </w:rPr>
        <w:t xml:space="preserve">LĪGUMS </w:t>
      </w:r>
    </w:p>
    <w:p w14:paraId="33B5823B" w14:textId="23808EAA" w:rsidR="00A16ABD" w:rsidRPr="007D0AE3" w:rsidRDefault="00A16ABD" w:rsidP="00A16ABD">
      <w:pPr>
        <w:tabs>
          <w:tab w:val="left" w:pos="567"/>
        </w:tabs>
        <w:ind w:left="426" w:hanging="426"/>
        <w:jc w:val="center"/>
        <w:rPr>
          <w:rFonts w:ascii="Century Gothic" w:hAnsi="Century Gothic"/>
          <w:b/>
          <w:bCs/>
          <w:sz w:val="20"/>
          <w:szCs w:val="20"/>
        </w:rPr>
      </w:pPr>
      <w:r w:rsidRPr="007D0AE3">
        <w:rPr>
          <w:rFonts w:ascii="Century Gothic" w:hAnsi="Century Gothic"/>
          <w:b/>
          <w:sz w:val="20"/>
          <w:szCs w:val="20"/>
        </w:rPr>
        <w:t xml:space="preserve">par </w:t>
      </w:r>
      <w:proofErr w:type="spellStart"/>
      <w:r w:rsidR="007D0AE3" w:rsidRPr="007D0AE3">
        <w:rPr>
          <w:rFonts w:ascii="Century Gothic" w:hAnsi="Century Gothic"/>
          <w:b/>
          <w:sz w:val="20"/>
          <w:szCs w:val="20"/>
        </w:rPr>
        <w:t>energoaudita</w:t>
      </w:r>
      <w:proofErr w:type="spellEnd"/>
      <w:r w:rsidR="007D0AE3" w:rsidRPr="007D0AE3">
        <w:rPr>
          <w:rFonts w:ascii="Century Gothic" w:hAnsi="Century Gothic"/>
          <w:b/>
          <w:sz w:val="20"/>
          <w:szCs w:val="20"/>
        </w:rPr>
        <w:t xml:space="preserve"> veikšanu SIA “</w:t>
      </w:r>
      <w:proofErr w:type="spellStart"/>
      <w:r w:rsidR="007D0AE3" w:rsidRPr="007D0AE3">
        <w:rPr>
          <w:rFonts w:ascii="Century Gothic" w:hAnsi="Century Gothic"/>
          <w:b/>
          <w:sz w:val="20"/>
          <w:szCs w:val="20"/>
        </w:rPr>
        <w:t>Malevss</w:t>
      </w:r>
      <w:proofErr w:type="spellEnd"/>
      <w:r w:rsidR="007D0AE3" w:rsidRPr="007D0AE3">
        <w:rPr>
          <w:rFonts w:ascii="Century Gothic" w:hAnsi="Century Gothic"/>
          <w:b/>
          <w:sz w:val="20"/>
          <w:szCs w:val="20"/>
        </w:rPr>
        <w:t>”</w:t>
      </w:r>
      <w:r w:rsidRPr="007D0AE3">
        <w:rPr>
          <w:rFonts w:ascii="Century Gothic" w:hAnsi="Century Gothic"/>
          <w:b/>
          <w:bCs/>
          <w:sz w:val="20"/>
          <w:szCs w:val="20"/>
        </w:rPr>
        <w:t xml:space="preserve"> </w:t>
      </w:r>
    </w:p>
    <w:p w14:paraId="5551EA99" w14:textId="77777777" w:rsidR="00A16ABD" w:rsidRPr="007D0AE3"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7777777" w:rsidR="00A16ABD" w:rsidRPr="007D0AE3"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1598B225" w14:textId="6ABAB500" w:rsidR="00A16ABD" w:rsidRDefault="00F54FCE" w:rsidP="00A16ABD">
      <w:pPr>
        <w:tabs>
          <w:tab w:val="left" w:pos="0"/>
          <w:tab w:val="left" w:pos="56"/>
        </w:tabs>
        <w:jc w:val="both"/>
        <w:rPr>
          <w:rFonts w:ascii="Century Gothic" w:hAnsi="Century Gothic"/>
          <w:sz w:val="20"/>
          <w:szCs w:val="20"/>
          <w:lang w:eastAsia="x-none"/>
        </w:rPr>
      </w:pPr>
      <w:r w:rsidRPr="00F54FCE">
        <w:rPr>
          <w:rFonts w:ascii="Century Gothic" w:hAnsi="Century Gothic"/>
          <w:sz w:val="20"/>
          <w:szCs w:val="20"/>
          <w:lang w:eastAsia="x-none"/>
        </w:rPr>
        <w:t xml:space="preserve">DATUMU SKATĪT LAIKA ZĪMOGĀ </w:t>
      </w:r>
    </w:p>
    <w:p w14:paraId="17BEB0F2" w14:textId="77777777" w:rsidR="00F54FCE" w:rsidRPr="007D0AE3" w:rsidRDefault="00F54FCE" w:rsidP="00A16ABD">
      <w:pPr>
        <w:tabs>
          <w:tab w:val="left" w:pos="0"/>
          <w:tab w:val="left" w:pos="56"/>
        </w:tabs>
        <w:jc w:val="both"/>
        <w:rPr>
          <w:rFonts w:ascii="Century Gothic" w:hAnsi="Century Gothic"/>
          <w:b/>
          <w:sz w:val="20"/>
          <w:szCs w:val="20"/>
        </w:rPr>
      </w:pPr>
    </w:p>
    <w:p w14:paraId="18301B90" w14:textId="77777777" w:rsidR="007D0AE3" w:rsidRPr="007D0AE3" w:rsidRDefault="007D0AE3" w:rsidP="007D0AE3">
      <w:pPr>
        <w:tabs>
          <w:tab w:val="left" w:pos="0"/>
          <w:tab w:val="left" w:pos="56"/>
        </w:tabs>
        <w:jc w:val="both"/>
        <w:rPr>
          <w:rFonts w:ascii="Century Gothic" w:hAnsi="Century Gothic"/>
          <w:sz w:val="20"/>
          <w:szCs w:val="20"/>
        </w:rPr>
      </w:pPr>
      <w:r w:rsidRPr="007D0AE3">
        <w:rPr>
          <w:rFonts w:ascii="Century Gothic" w:hAnsi="Century Gothic"/>
          <w:b/>
          <w:sz w:val="20"/>
          <w:szCs w:val="20"/>
        </w:rPr>
        <w:t xml:space="preserve">Tehnisko ekspertu sabiedrība ar ierobežotu atbildību “TUV Nord Baltik”, </w:t>
      </w:r>
      <w:r w:rsidRPr="007D0AE3">
        <w:rPr>
          <w:rFonts w:ascii="Century Gothic" w:hAnsi="Century Gothic"/>
          <w:sz w:val="20"/>
          <w:szCs w:val="20"/>
        </w:rPr>
        <w:t xml:space="preserve">vienotais reģistrācijas Nr. 40003121062, juridiskā adrese: </w:t>
      </w:r>
      <w:proofErr w:type="spellStart"/>
      <w:r w:rsidRPr="007D0AE3">
        <w:rPr>
          <w:rFonts w:ascii="Century Gothic" w:hAnsi="Century Gothic"/>
          <w:sz w:val="20"/>
          <w:szCs w:val="20"/>
        </w:rPr>
        <w:t>Sāremas</w:t>
      </w:r>
      <w:proofErr w:type="spellEnd"/>
      <w:r w:rsidRPr="007D0AE3">
        <w:rPr>
          <w:rFonts w:ascii="Century Gothic" w:hAnsi="Century Gothic"/>
          <w:sz w:val="20"/>
          <w:szCs w:val="20"/>
        </w:rPr>
        <w:t xml:space="preserve"> 3, Rīga, LV-1005, Valdes locekles Oksanas </w:t>
      </w:r>
      <w:proofErr w:type="spellStart"/>
      <w:r w:rsidRPr="007D0AE3">
        <w:rPr>
          <w:rFonts w:ascii="Century Gothic" w:hAnsi="Century Gothic"/>
          <w:sz w:val="20"/>
          <w:szCs w:val="20"/>
        </w:rPr>
        <w:t>Leonidovas</w:t>
      </w:r>
      <w:proofErr w:type="spellEnd"/>
      <w:r w:rsidRPr="007D0AE3">
        <w:rPr>
          <w:rFonts w:ascii="Century Gothic" w:hAnsi="Century Gothic"/>
          <w:sz w:val="20"/>
          <w:szCs w:val="20"/>
        </w:rPr>
        <w:t xml:space="preserve"> personā, kura rīkojas uz statūtu pamata, turpmāk tekstā - “Izpildītājs”, no otras puses un</w:t>
      </w:r>
    </w:p>
    <w:p w14:paraId="26F5D2A7" w14:textId="77777777" w:rsidR="00A16ABD" w:rsidRPr="007D0AE3" w:rsidRDefault="00A16ABD" w:rsidP="00A16ABD">
      <w:pPr>
        <w:tabs>
          <w:tab w:val="left" w:pos="0"/>
          <w:tab w:val="left" w:pos="56"/>
          <w:tab w:val="left" w:pos="7601"/>
        </w:tabs>
        <w:jc w:val="both"/>
        <w:rPr>
          <w:rFonts w:ascii="Century Gothic" w:hAnsi="Century Gothic"/>
          <w:sz w:val="20"/>
          <w:szCs w:val="20"/>
        </w:rPr>
      </w:pPr>
      <w:r w:rsidRPr="007D0AE3">
        <w:rPr>
          <w:rFonts w:ascii="Century Gothic" w:hAnsi="Century Gothic"/>
          <w:sz w:val="20"/>
          <w:szCs w:val="20"/>
        </w:rPr>
        <w:tab/>
      </w:r>
      <w:r w:rsidRPr="007D0AE3">
        <w:rPr>
          <w:rFonts w:ascii="Century Gothic" w:hAnsi="Century Gothic"/>
          <w:sz w:val="20"/>
          <w:szCs w:val="20"/>
        </w:rPr>
        <w:tab/>
      </w:r>
    </w:p>
    <w:p w14:paraId="6395F21D" w14:textId="77777777" w:rsidR="007E46DF" w:rsidRPr="007D0AE3" w:rsidRDefault="007E46DF" w:rsidP="007E46DF">
      <w:pPr>
        <w:jc w:val="both"/>
        <w:rPr>
          <w:rFonts w:ascii="Century Gothic" w:hAnsi="Century Gothic"/>
          <w:sz w:val="20"/>
          <w:szCs w:val="20"/>
        </w:rPr>
      </w:pPr>
      <w:r w:rsidRPr="007D0AE3">
        <w:rPr>
          <w:rFonts w:ascii="Century Gothic" w:hAnsi="Century Gothic"/>
          <w:b/>
          <w:sz w:val="20"/>
          <w:szCs w:val="20"/>
        </w:rPr>
        <w:t>akciju sabiedrība “A</w:t>
      </w:r>
      <w:r w:rsidRPr="007D0AE3">
        <w:rPr>
          <w:rFonts w:ascii="Century Gothic" w:hAnsi="Century Gothic"/>
          <w:b/>
          <w:bCs/>
          <w:sz w:val="20"/>
          <w:szCs w:val="20"/>
        </w:rPr>
        <w:t>ttīstības finanšu institūcija Altum</w:t>
      </w:r>
      <w:r w:rsidRPr="007D0AE3">
        <w:rPr>
          <w:rFonts w:ascii="Century Gothic" w:hAnsi="Century Gothic"/>
          <w:b/>
          <w:sz w:val="20"/>
          <w:szCs w:val="20"/>
        </w:rPr>
        <w:t>”</w:t>
      </w:r>
      <w:r w:rsidRPr="007D0AE3">
        <w:rPr>
          <w:rFonts w:ascii="Century Gothic" w:hAnsi="Century Gothic"/>
          <w:b/>
          <w:snapToGrid w:val="0"/>
          <w:sz w:val="20"/>
          <w:szCs w:val="20"/>
        </w:rPr>
        <w:t xml:space="preserve">, </w:t>
      </w:r>
      <w:r w:rsidRPr="007D0AE3">
        <w:rPr>
          <w:rFonts w:ascii="Century Gothic" w:hAnsi="Century Gothic"/>
          <w:snapToGrid w:val="0"/>
          <w:sz w:val="20"/>
          <w:szCs w:val="20"/>
        </w:rPr>
        <w:t>vienotais reģistrācijas</w:t>
      </w:r>
      <w:r w:rsidRPr="007D0AE3">
        <w:rPr>
          <w:rFonts w:ascii="Century Gothic" w:hAnsi="Century Gothic"/>
          <w:sz w:val="20"/>
          <w:szCs w:val="20"/>
        </w:rPr>
        <w:t xml:space="preserve"> Nr.50103744891, juridiskā adrese: Doma laukums 4, Rīga, LV-1050</w:t>
      </w:r>
      <w:r w:rsidRPr="007D0AE3">
        <w:rPr>
          <w:rFonts w:ascii="Century Gothic" w:hAnsi="Century Gothic"/>
          <w:snapToGrid w:val="0"/>
          <w:sz w:val="20"/>
          <w:szCs w:val="20"/>
        </w:rPr>
        <w:t xml:space="preserve">, </w:t>
      </w:r>
      <w:r w:rsidRPr="007D0AE3">
        <w:rPr>
          <w:rFonts w:ascii="Century Gothic" w:hAnsi="Century Gothic"/>
          <w:sz w:val="20"/>
          <w:szCs w:val="20"/>
        </w:rPr>
        <w:t>turpmāk saukta</w:t>
      </w:r>
      <w:r w:rsidRPr="007D0AE3">
        <w:rPr>
          <w:rFonts w:ascii="Century Gothic" w:hAnsi="Century Gothic"/>
          <w:iCs/>
          <w:sz w:val="20"/>
          <w:szCs w:val="20"/>
        </w:rPr>
        <w:t xml:space="preserve"> „Altum”</w:t>
      </w:r>
      <w:r w:rsidRPr="007D0AE3">
        <w:rPr>
          <w:rFonts w:ascii="Century Gothic" w:hAnsi="Century Gothic"/>
          <w:sz w:val="20"/>
          <w:szCs w:val="20"/>
        </w:rPr>
        <w:t xml:space="preserve">, Uzņēmumu energoefektivitātes daļas vadītāja Edgara </w:t>
      </w:r>
      <w:proofErr w:type="spellStart"/>
      <w:r w:rsidRPr="007D0AE3">
        <w:rPr>
          <w:rFonts w:ascii="Century Gothic" w:hAnsi="Century Gothic"/>
          <w:sz w:val="20"/>
          <w:szCs w:val="20"/>
        </w:rPr>
        <w:t>Kudura</w:t>
      </w:r>
      <w:proofErr w:type="spellEnd"/>
      <w:r w:rsidRPr="007D0AE3">
        <w:rPr>
          <w:rFonts w:ascii="Century Gothic" w:hAnsi="Century Gothic"/>
          <w:sz w:val="20"/>
          <w:szCs w:val="20"/>
        </w:rPr>
        <w:t xml:space="preserve">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7D0AE3" w:rsidRDefault="007E46DF" w:rsidP="007E46DF">
      <w:pPr>
        <w:jc w:val="both"/>
        <w:rPr>
          <w:rFonts w:ascii="Century Gothic" w:hAnsi="Century Gothic"/>
          <w:sz w:val="20"/>
          <w:szCs w:val="20"/>
        </w:rPr>
      </w:pPr>
    </w:p>
    <w:p w14:paraId="1F24B745" w14:textId="77777777" w:rsidR="00A16ABD" w:rsidRPr="007D0AE3" w:rsidRDefault="00A16ABD" w:rsidP="00A16ABD">
      <w:pPr>
        <w:numPr>
          <w:ilvl w:val="0"/>
          <w:numId w:val="22"/>
        </w:numPr>
        <w:tabs>
          <w:tab w:val="left" w:pos="567"/>
        </w:tabs>
        <w:ind w:left="426" w:hanging="426"/>
        <w:jc w:val="center"/>
        <w:rPr>
          <w:rFonts w:ascii="Century Gothic" w:hAnsi="Century Gothic"/>
          <w:b/>
          <w:sz w:val="20"/>
          <w:szCs w:val="20"/>
        </w:rPr>
      </w:pPr>
      <w:r w:rsidRPr="007D0AE3">
        <w:rPr>
          <w:rFonts w:ascii="Century Gothic" w:hAnsi="Century Gothic"/>
          <w:b/>
          <w:sz w:val="20"/>
          <w:szCs w:val="20"/>
        </w:rPr>
        <w:t>LĪGUMA PRIEKŠMETS</w:t>
      </w:r>
    </w:p>
    <w:p w14:paraId="5E979593" w14:textId="77777777" w:rsidR="00A16ABD" w:rsidRPr="007D0AE3" w:rsidRDefault="00A16ABD" w:rsidP="00A16ABD">
      <w:pPr>
        <w:tabs>
          <w:tab w:val="left" w:pos="567"/>
        </w:tabs>
        <w:rPr>
          <w:rFonts w:ascii="Century Gothic" w:hAnsi="Century Gothic"/>
          <w:b/>
          <w:sz w:val="20"/>
          <w:szCs w:val="20"/>
        </w:rPr>
      </w:pPr>
    </w:p>
    <w:p w14:paraId="78521B7D" w14:textId="6185B118" w:rsidR="009463B4" w:rsidRPr="007D0AE3" w:rsidRDefault="009463B4" w:rsidP="009463B4">
      <w:pPr>
        <w:numPr>
          <w:ilvl w:val="1"/>
          <w:numId w:val="24"/>
        </w:numPr>
        <w:tabs>
          <w:tab w:val="clear" w:pos="349"/>
          <w:tab w:val="left" w:pos="567"/>
        </w:tabs>
        <w:jc w:val="both"/>
        <w:rPr>
          <w:rFonts w:ascii="Century Gothic" w:hAnsi="Century Gothic"/>
          <w:sz w:val="20"/>
          <w:szCs w:val="20"/>
        </w:rPr>
      </w:pPr>
      <w:r w:rsidRPr="007D0AE3">
        <w:rPr>
          <w:rFonts w:ascii="Century Gothic" w:hAnsi="Century Gothic"/>
          <w:iCs/>
          <w:sz w:val="20"/>
          <w:szCs w:val="20"/>
        </w:rPr>
        <w:t>Altum</w:t>
      </w:r>
      <w:r w:rsidRPr="007D0AE3">
        <w:rPr>
          <w:rFonts w:ascii="Century Gothic" w:hAnsi="Century Gothic"/>
          <w:sz w:val="20"/>
          <w:szCs w:val="20"/>
        </w:rPr>
        <w:t xml:space="preserve"> uzdod, bet Izpildītājs</w:t>
      </w:r>
      <w:r w:rsidRPr="007D0AE3">
        <w:rPr>
          <w:rFonts w:ascii="Century Gothic" w:hAnsi="Century Gothic"/>
          <w:iCs/>
          <w:sz w:val="20"/>
          <w:szCs w:val="20"/>
        </w:rPr>
        <w:t xml:space="preserve"> </w:t>
      </w:r>
      <w:r w:rsidR="00686C31" w:rsidRPr="007D0AE3">
        <w:rPr>
          <w:rFonts w:ascii="Century Gothic" w:hAnsi="Century Gothic"/>
          <w:sz w:val="20"/>
          <w:szCs w:val="20"/>
        </w:rPr>
        <w:t>apņemas</w:t>
      </w:r>
      <w:r w:rsidR="005B58E4" w:rsidRPr="007D0AE3">
        <w:rPr>
          <w:rFonts w:ascii="Century Gothic" w:hAnsi="Century Gothic"/>
          <w:sz w:val="20"/>
          <w:szCs w:val="20"/>
        </w:rPr>
        <w:t xml:space="preserve"> </w:t>
      </w:r>
      <w:r w:rsidR="007D0AE3" w:rsidRPr="007D0AE3">
        <w:rPr>
          <w:rFonts w:ascii="Century Gothic" w:hAnsi="Century Gothic"/>
          <w:sz w:val="20"/>
          <w:szCs w:val="20"/>
        </w:rPr>
        <w:t>8</w:t>
      </w:r>
      <w:r w:rsidR="005B58E4" w:rsidRPr="007D0AE3">
        <w:rPr>
          <w:rFonts w:ascii="Century Gothic" w:hAnsi="Century Gothic"/>
          <w:sz w:val="20"/>
          <w:szCs w:val="20"/>
        </w:rPr>
        <w:t xml:space="preserve"> </w:t>
      </w:r>
      <w:r w:rsidR="007D0AE3" w:rsidRPr="007D0AE3">
        <w:rPr>
          <w:rFonts w:ascii="Century Gothic" w:hAnsi="Century Gothic"/>
          <w:sz w:val="20"/>
          <w:szCs w:val="20"/>
        </w:rPr>
        <w:t>nedēļas</w:t>
      </w:r>
      <w:r w:rsidR="005B58E4" w:rsidRPr="007D0AE3">
        <w:rPr>
          <w:rFonts w:ascii="Century Gothic" w:hAnsi="Century Gothic"/>
          <w:sz w:val="20"/>
          <w:szCs w:val="20"/>
        </w:rPr>
        <w:t xml:space="preserve"> laikā no Līguma parakstīšanas dienas</w:t>
      </w:r>
      <w:r w:rsidRPr="007D0AE3">
        <w:rPr>
          <w:rFonts w:ascii="Century Gothic" w:hAnsi="Century Gothic"/>
          <w:b/>
          <w:sz w:val="20"/>
          <w:szCs w:val="20"/>
        </w:rPr>
        <w:t xml:space="preserve"> </w:t>
      </w:r>
      <w:r w:rsidRPr="007D0AE3">
        <w:rPr>
          <w:rFonts w:ascii="Century Gothic" w:hAnsi="Century Gothic"/>
          <w:sz w:val="20"/>
          <w:szCs w:val="20"/>
        </w:rPr>
        <w:t>nodrošināt</w:t>
      </w:r>
      <w:r w:rsidR="00926886" w:rsidRPr="007D0AE3">
        <w:rPr>
          <w:rFonts w:ascii="Century Gothic" w:hAnsi="Century Gothic"/>
          <w:sz w:val="20"/>
          <w:szCs w:val="20"/>
        </w:rPr>
        <w:t xml:space="preserve"> Līguma pielikumā Nr.1 minēto</w:t>
      </w:r>
      <w:r w:rsidRPr="007D0AE3">
        <w:rPr>
          <w:rFonts w:ascii="Century Gothic" w:hAnsi="Century Gothic"/>
          <w:sz w:val="20"/>
          <w:szCs w:val="20"/>
        </w:rPr>
        <w:t xml:space="preserve"> pakalpojumu sniegšanu </w:t>
      </w:r>
      <w:r w:rsidRPr="007D0AE3">
        <w:rPr>
          <w:rFonts w:ascii="Century Gothic" w:hAnsi="Century Gothic"/>
          <w:sz w:val="20"/>
          <w:szCs w:val="20"/>
          <w:lang w:val="cs-CZ"/>
        </w:rPr>
        <w:t xml:space="preserve">saskaņā ar starp Pusēm rakstiski saskaņotiem darba uzdevumiem, </w:t>
      </w:r>
      <w:r w:rsidRPr="007D0AE3">
        <w:rPr>
          <w:rFonts w:ascii="Century Gothic" w:hAnsi="Century Gothic"/>
          <w:bCs/>
          <w:sz w:val="20"/>
          <w:szCs w:val="20"/>
        </w:rPr>
        <w:t>(turpmāk – Pakalpojums)</w:t>
      </w:r>
      <w:r w:rsidR="00686C31" w:rsidRPr="007D0AE3">
        <w:rPr>
          <w:rFonts w:ascii="Century Gothic" w:hAnsi="Century Gothic"/>
          <w:bCs/>
          <w:sz w:val="20"/>
          <w:szCs w:val="20"/>
        </w:rPr>
        <w:t xml:space="preserve"> un iesniegt Altum Līguma 2.1.4. punktā minēto atskaiti</w:t>
      </w:r>
      <w:r w:rsidRPr="007D0AE3">
        <w:rPr>
          <w:rFonts w:ascii="Century Gothic" w:hAnsi="Century Gothic"/>
          <w:b/>
          <w:bCs/>
          <w:sz w:val="20"/>
          <w:szCs w:val="20"/>
        </w:rPr>
        <w:t>.</w:t>
      </w:r>
      <w:r w:rsidRPr="007D0AE3">
        <w:rPr>
          <w:rFonts w:ascii="Century Gothic" w:hAnsi="Century Gothic"/>
          <w:sz w:val="20"/>
          <w:szCs w:val="20"/>
        </w:rPr>
        <w:t xml:space="preserve"> </w:t>
      </w:r>
    </w:p>
    <w:p w14:paraId="00F58A9E" w14:textId="2014B5D5" w:rsidR="00A16ABD" w:rsidRPr="007D0AE3"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7D0AE3">
        <w:rPr>
          <w:rFonts w:ascii="Century Gothic" w:hAnsi="Century Gothic"/>
          <w:sz w:val="20"/>
          <w:szCs w:val="20"/>
        </w:rPr>
        <w:t>Darba uzdevumā Puses sask</w:t>
      </w:r>
      <w:r w:rsidR="00686C31" w:rsidRPr="007D0AE3">
        <w:rPr>
          <w:rFonts w:ascii="Century Gothic" w:hAnsi="Century Gothic"/>
          <w:sz w:val="20"/>
          <w:szCs w:val="20"/>
        </w:rPr>
        <w:t xml:space="preserve">aņo veicamo Pakalpojuma apjomu </w:t>
      </w:r>
      <w:r w:rsidRPr="007D0AE3">
        <w:rPr>
          <w:rFonts w:ascii="Century Gothic" w:hAnsi="Century Gothic"/>
          <w:sz w:val="20"/>
          <w:szCs w:val="20"/>
        </w:rPr>
        <w:t>un citus Pušu ieskatā būtiskus Pakalpojuma sniegšanas nosacījumus (turpmāk – Darba uzdevums);</w:t>
      </w:r>
    </w:p>
    <w:p w14:paraId="66D37AC8" w14:textId="77777777" w:rsidR="00A16ABD" w:rsidRPr="007D0AE3"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7D0AE3">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7D0AE3" w:rsidRDefault="00A16ABD" w:rsidP="00A16ABD">
      <w:pPr>
        <w:tabs>
          <w:tab w:val="left" w:pos="567"/>
        </w:tabs>
        <w:ind w:left="426"/>
        <w:jc w:val="both"/>
        <w:rPr>
          <w:rFonts w:ascii="Century Gothic" w:hAnsi="Century Gothic"/>
          <w:sz w:val="20"/>
          <w:szCs w:val="20"/>
        </w:rPr>
      </w:pPr>
    </w:p>
    <w:p w14:paraId="38F10E06" w14:textId="77777777" w:rsidR="00A16ABD" w:rsidRPr="007D0AE3" w:rsidRDefault="00A16ABD" w:rsidP="00A16ABD">
      <w:pPr>
        <w:numPr>
          <w:ilvl w:val="0"/>
          <w:numId w:val="23"/>
        </w:numPr>
        <w:tabs>
          <w:tab w:val="left" w:pos="567"/>
        </w:tabs>
        <w:ind w:left="426" w:hanging="426"/>
        <w:jc w:val="center"/>
        <w:rPr>
          <w:rFonts w:ascii="Century Gothic" w:hAnsi="Century Gothic"/>
          <w:b/>
          <w:bCs/>
          <w:sz w:val="20"/>
          <w:szCs w:val="20"/>
        </w:rPr>
      </w:pPr>
      <w:r w:rsidRPr="007D0AE3">
        <w:rPr>
          <w:rFonts w:ascii="Century Gothic" w:hAnsi="Century Gothic"/>
          <w:b/>
          <w:bCs/>
          <w:sz w:val="20"/>
          <w:szCs w:val="20"/>
        </w:rPr>
        <w:t>PUŠU PIENĀKUMI</w:t>
      </w:r>
    </w:p>
    <w:p w14:paraId="12B3C04B" w14:textId="77777777" w:rsidR="00A16ABD" w:rsidRPr="007D0AE3" w:rsidRDefault="00A16ABD" w:rsidP="00A16ABD">
      <w:pPr>
        <w:tabs>
          <w:tab w:val="left" w:pos="567"/>
        </w:tabs>
        <w:ind w:left="426"/>
        <w:rPr>
          <w:rFonts w:ascii="Century Gothic" w:hAnsi="Century Gothic"/>
          <w:b/>
          <w:bCs/>
          <w:sz w:val="20"/>
          <w:szCs w:val="20"/>
        </w:rPr>
      </w:pPr>
    </w:p>
    <w:p w14:paraId="14E4B4FF" w14:textId="77777777" w:rsidR="00A16ABD" w:rsidRPr="007D0AE3"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7D0AE3">
        <w:rPr>
          <w:rFonts w:ascii="Century Gothic" w:hAnsi="Century Gothic"/>
          <w:iCs/>
          <w:sz w:val="20"/>
          <w:szCs w:val="20"/>
        </w:rPr>
        <w:t xml:space="preserve"> </w:t>
      </w:r>
      <w:r w:rsidRPr="007D0AE3">
        <w:rPr>
          <w:rFonts w:ascii="Century Gothic" w:hAnsi="Century Gothic"/>
          <w:sz w:val="20"/>
          <w:szCs w:val="20"/>
        </w:rPr>
        <w:t xml:space="preserve">Izpildītājs apņemas: </w:t>
      </w:r>
    </w:p>
    <w:p w14:paraId="25005382" w14:textId="77777777" w:rsidR="00A16ABD" w:rsidRPr="007D0AE3" w:rsidRDefault="00A16ABD" w:rsidP="00A16ABD">
      <w:pPr>
        <w:numPr>
          <w:ilvl w:val="2"/>
          <w:numId w:val="23"/>
        </w:numPr>
        <w:jc w:val="both"/>
        <w:rPr>
          <w:rFonts w:ascii="Century Gothic" w:hAnsi="Century Gothic"/>
          <w:sz w:val="20"/>
          <w:szCs w:val="20"/>
        </w:rPr>
      </w:pPr>
      <w:r w:rsidRPr="007D0AE3">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vispārpieņemto praksi Pakalpojumu izpildei un Altum norādījumus; </w:t>
      </w:r>
    </w:p>
    <w:p w14:paraId="189076E6" w14:textId="77777777" w:rsidR="00A16ABD" w:rsidRPr="007D0AE3" w:rsidRDefault="00A16ABD" w:rsidP="00A16ABD">
      <w:pPr>
        <w:numPr>
          <w:ilvl w:val="2"/>
          <w:numId w:val="23"/>
        </w:numPr>
        <w:jc w:val="both"/>
        <w:rPr>
          <w:rFonts w:ascii="Century Gothic" w:hAnsi="Century Gothic"/>
          <w:sz w:val="20"/>
          <w:szCs w:val="20"/>
        </w:rPr>
      </w:pPr>
      <w:r w:rsidRPr="007D0AE3">
        <w:rPr>
          <w:rFonts w:ascii="Century Gothic" w:hAnsi="Century Gothic"/>
          <w:sz w:val="20"/>
          <w:szCs w:val="20"/>
        </w:rPr>
        <w:t>saudzīgi izturēties pret Altum dokumentiem, kas nodoti vai pieejami Pakalpojumu veikšanai un nodot tos atpakaļ Altum tādā sastāvā un apjomā, kādu tas ir saņēmis;</w:t>
      </w:r>
    </w:p>
    <w:p w14:paraId="792E12C5" w14:textId="4E77C468" w:rsidR="00A16ABD" w:rsidRPr="007D0AE3"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7D0AE3">
        <w:rPr>
          <w:rFonts w:ascii="Century Gothic" w:hAnsi="Century Gothic"/>
          <w:sz w:val="20"/>
          <w:szCs w:val="20"/>
          <w:lang w:val="lv-LV"/>
        </w:rPr>
        <w:t>ievērot visus Altum iebildumus un aizrādījumus, novērst Altum norādītos trūkumus</w:t>
      </w:r>
      <w:r w:rsidR="008F3107" w:rsidRPr="007D0AE3">
        <w:rPr>
          <w:rFonts w:ascii="Century Gothic" w:hAnsi="Century Gothic"/>
          <w:sz w:val="20"/>
          <w:szCs w:val="20"/>
          <w:lang w:val="lv-LV"/>
        </w:rPr>
        <w:t xml:space="preserve"> Altum noteiktajos termiņos</w:t>
      </w:r>
      <w:r w:rsidRPr="007D0AE3">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7D0AE3"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7D0AE3">
        <w:rPr>
          <w:rFonts w:ascii="Century Gothic" w:hAnsi="Century Gothic"/>
          <w:sz w:val="20"/>
          <w:szCs w:val="20"/>
        </w:rPr>
        <w:t>pēc Darba uzdevuma izpildes sniegt detalizētu atskaiti</w:t>
      </w:r>
      <w:r w:rsidR="008F3107" w:rsidRPr="007D0AE3">
        <w:rPr>
          <w:rFonts w:ascii="Century Gothic" w:hAnsi="Century Gothic"/>
          <w:sz w:val="20"/>
          <w:szCs w:val="20"/>
        </w:rPr>
        <w:t xml:space="preserve"> par Pakalpojuma izpildi</w:t>
      </w:r>
      <w:r w:rsidR="005B58E4" w:rsidRPr="007D0AE3">
        <w:rPr>
          <w:rFonts w:ascii="Century Gothic" w:hAnsi="Century Gothic"/>
          <w:sz w:val="20"/>
          <w:szCs w:val="20"/>
        </w:rPr>
        <w:t>, kas sagatavota 2(divos) eksemplāros papīra formā</w:t>
      </w:r>
      <w:r w:rsidR="00AD17E9" w:rsidRPr="007D0AE3">
        <w:rPr>
          <w:rFonts w:ascii="Century Gothic" w:hAnsi="Century Gothic"/>
          <w:sz w:val="20"/>
          <w:szCs w:val="20"/>
        </w:rPr>
        <w:t>tā</w:t>
      </w:r>
      <w:r w:rsidR="005B58E4" w:rsidRPr="007D0AE3">
        <w:rPr>
          <w:rFonts w:ascii="Century Gothic" w:hAnsi="Century Gothic"/>
          <w:sz w:val="20"/>
          <w:szCs w:val="20"/>
        </w:rPr>
        <w:t>, kā arī</w:t>
      </w:r>
      <w:r w:rsidR="00AD17E9" w:rsidRPr="007D0AE3">
        <w:rPr>
          <w:rFonts w:ascii="Century Gothic" w:hAnsi="Century Gothic"/>
          <w:sz w:val="20"/>
          <w:szCs w:val="20"/>
        </w:rPr>
        <w:t xml:space="preserve"> elektroniskā formātā</w:t>
      </w:r>
      <w:r w:rsidR="008F3107" w:rsidRPr="007D0AE3">
        <w:rPr>
          <w:rFonts w:ascii="Century Gothic" w:hAnsi="Century Gothic"/>
          <w:sz w:val="20"/>
          <w:szCs w:val="20"/>
        </w:rPr>
        <w:t xml:space="preserve">. </w:t>
      </w:r>
      <w:r w:rsidR="008F7B7B" w:rsidRPr="007D0AE3">
        <w:rPr>
          <w:rFonts w:ascii="Century Gothic" w:hAnsi="Century Gothic"/>
          <w:sz w:val="20"/>
          <w:szCs w:val="20"/>
        </w:rPr>
        <w:t>Atskaite tiek pieņemta, parakstot Pieņemšanas nodošanas aktu</w:t>
      </w:r>
      <w:r w:rsidRPr="007D0AE3">
        <w:rPr>
          <w:rFonts w:ascii="Century Gothic" w:hAnsi="Century Gothic"/>
          <w:sz w:val="20"/>
          <w:szCs w:val="20"/>
        </w:rPr>
        <w:t>;</w:t>
      </w:r>
    </w:p>
    <w:p w14:paraId="5C5E51F1" w14:textId="77777777" w:rsidR="00A16ABD" w:rsidRPr="007D0AE3" w:rsidRDefault="00A16ABD" w:rsidP="00A16ABD">
      <w:pPr>
        <w:numPr>
          <w:ilvl w:val="2"/>
          <w:numId w:val="23"/>
        </w:numPr>
        <w:jc w:val="both"/>
        <w:rPr>
          <w:rFonts w:ascii="Century Gothic" w:hAnsi="Century Gothic"/>
          <w:sz w:val="20"/>
          <w:szCs w:val="20"/>
        </w:rPr>
      </w:pPr>
      <w:r w:rsidRPr="007D0AE3">
        <w:rPr>
          <w:rFonts w:ascii="Century Gothic" w:hAnsi="Century Gothic"/>
          <w:sz w:val="20"/>
          <w:szCs w:val="20"/>
        </w:rPr>
        <w:t>Izpildītājs nav tiesīgs bez Altum rakstiskas piekrišanas veikt tādus Pakalpojumus, kuri pēc Darba uzdevuma vai Līguma un tā pielikumiem nav uzdoti;</w:t>
      </w:r>
    </w:p>
    <w:p w14:paraId="297A6331" w14:textId="77777777" w:rsidR="00A16ABD" w:rsidRPr="007D0AE3"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7D0AE3">
        <w:rPr>
          <w:rFonts w:ascii="Century Gothic" w:hAnsi="Century Gothic"/>
          <w:sz w:val="20"/>
          <w:szCs w:val="20"/>
        </w:rPr>
        <w:t>Izpildītājam bez rakstiskas saskaņošanas ar Altum nav tiesību Pakalpojumu vai jebkuru tā daļu nodot izpildei trešajām personām;</w:t>
      </w:r>
    </w:p>
    <w:p w14:paraId="573C2411" w14:textId="77777777" w:rsidR="00A16ABD" w:rsidRPr="007D0AE3"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7D0AE3">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7D0AE3" w:rsidRDefault="00A16ABD" w:rsidP="00A16ABD">
      <w:pPr>
        <w:pStyle w:val="BodyText2"/>
        <w:tabs>
          <w:tab w:val="left" w:pos="567"/>
        </w:tabs>
        <w:spacing w:after="0" w:line="240" w:lineRule="auto"/>
        <w:rPr>
          <w:rFonts w:ascii="Century Gothic" w:hAnsi="Century Gothic"/>
          <w:sz w:val="20"/>
          <w:szCs w:val="20"/>
        </w:rPr>
      </w:pPr>
      <w:r w:rsidRPr="007D0AE3">
        <w:rPr>
          <w:rFonts w:ascii="Century Gothic" w:hAnsi="Century Gothic"/>
          <w:iCs/>
          <w:sz w:val="20"/>
          <w:szCs w:val="20"/>
        </w:rPr>
        <w:t xml:space="preserve">2.2. Altum </w:t>
      </w:r>
      <w:r w:rsidRPr="007D0AE3">
        <w:rPr>
          <w:rFonts w:ascii="Century Gothic" w:hAnsi="Century Gothic"/>
          <w:sz w:val="20"/>
          <w:szCs w:val="20"/>
        </w:rPr>
        <w:t>apņemas:</w:t>
      </w:r>
    </w:p>
    <w:p w14:paraId="7DA64E4E" w14:textId="77777777" w:rsidR="00A16ABD" w:rsidRPr="007D0AE3"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7D0AE3">
        <w:rPr>
          <w:rFonts w:ascii="Century Gothic" w:hAnsi="Century Gothic"/>
          <w:sz w:val="20"/>
          <w:szCs w:val="20"/>
        </w:rPr>
        <w:t>norēķināties ar Izpildītāju</w:t>
      </w:r>
      <w:r w:rsidRPr="007D0AE3">
        <w:rPr>
          <w:rFonts w:ascii="Century Gothic" w:hAnsi="Century Gothic"/>
          <w:iCs/>
          <w:sz w:val="20"/>
          <w:szCs w:val="20"/>
        </w:rPr>
        <w:t xml:space="preserve"> L</w:t>
      </w:r>
      <w:r w:rsidRPr="007D0AE3">
        <w:rPr>
          <w:rFonts w:ascii="Century Gothic" w:hAnsi="Century Gothic"/>
          <w:sz w:val="20"/>
          <w:szCs w:val="20"/>
        </w:rPr>
        <w:t>īgumā un Darba uzdevumā paredzētajā kārtībā un termiņos;</w:t>
      </w:r>
    </w:p>
    <w:p w14:paraId="70170A6F" w14:textId="77777777" w:rsidR="00A16ABD" w:rsidRPr="007D0AE3"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7D0AE3">
        <w:rPr>
          <w:rFonts w:ascii="Century Gothic" w:hAnsi="Century Gothic"/>
          <w:sz w:val="20"/>
          <w:szCs w:val="20"/>
        </w:rPr>
        <w:t xml:space="preserve">Izpildītāja sniegtos Pakalpojumus Altum apmaksā saskaņa ar Izpildītāja piestādīto rēķinu; </w:t>
      </w:r>
    </w:p>
    <w:p w14:paraId="3EF82728" w14:textId="77777777" w:rsidR="00A16ABD" w:rsidRPr="007D0AE3" w:rsidRDefault="00A16ABD" w:rsidP="00A16ABD">
      <w:pPr>
        <w:numPr>
          <w:ilvl w:val="1"/>
          <w:numId w:val="28"/>
        </w:numPr>
        <w:tabs>
          <w:tab w:val="left" w:pos="567"/>
        </w:tabs>
        <w:jc w:val="both"/>
        <w:rPr>
          <w:rFonts w:ascii="Century Gothic" w:hAnsi="Century Gothic"/>
          <w:sz w:val="20"/>
          <w:szCs w:val="20"/>
        </w:rPr>
      </w:pPr>
      <w:r w:rsidRPr="007D0AE3">
        <w:rPr>
          <w:rFonts w:ascii="Century Gothic" w:hAnsi="Century Gothic"/>
          <w:sz w:val="20"/>
          <w:szCs w:val="20"/>
        </w:rPr>
        <w:t>Izpildītājam ir tiesības:</w:t>
      </w:r>
    </w:p>
    <w:p w14:paraId="5102F37C" w14:textId="77777777" w:rsidR="00A16ABD" w:rsidRPr="007D0AE3" w:rsidRDefault="00A16ABD" w:rsidP="00A16ABD">
      <w:pPr>
        <w:numPr>
          <w:ilvl w:val="2"/>
          <w:numId w:val="28"/>
        </w:numPr>
        <w:tabs>
          <w:tab w:val="left" w:pos="567"/>
        </w:tabs>
        <w:jc w:val="both"/>
        <w:rPr>
          <w:rFonts w:ascii="Century Gothic" w:hAnsi="Century Gothic"/>
          <w:sz w:val="20"/>
          <w:szCs w:val="20"/>
        </w:rPr>
      </w:pPr>
      <w:r w:rsidRPr="007D0AE3">
        <w:rPr>
          <w:rFonts w:ascii="Century Gothic" w:hAnsi="Century Gothic"/>
          <w:sz w:val="20"/>
          <w:szCs w:val="20"/>
        </w:rPr>
        <w:lastRenderedPageBreak/>
        <w:t>Savlaicīgi saņemt nepieciešamo informāciju Pakalpojuma uzsākšanai un pilnīgai izpildei;</w:t>
      </w:r>
    </w:p>
    <w:p w14:paraId="7943C099" w14:textId="77777777" w:rsidR="00A16ABD" w:rsidRPr="007D0AE3" w:rsidRDefault="00A16ABD" w:rsidP="00A16ABD">
      <w:pPr>
        <w:numPr>
          <w:ilvl w:val="2"/>
          <w:numId w:val="28"/>
        </w:numPr>
        <w:tabs>
          <w:tab w:val="left" w:pos="567"/>
        </w:tabs>
        <w:jc w:val="both"/>
        <w:rPr>
          <w:rFonts w:ascii="Century Gothic" w:hAnsi="Century Gothic"/>
          <w:sz w:val="20"/>
          <w:szCs w:val="20"/>
        </w:rPr>
      </w:pPr>
      <w:r w:rsidRPr="007D0AE3">
        <w:rPr>
          <w:rFonts w:ascii="Century Gothic" w:hAnsi="Century Gothic"/>
          <w:sz w:val="20"/>
          <w:szCs w:val="20"/>
        </w:rPr>
        <w:t xml:space="preserve">Saņemt samaksu par veikto Pakalpojumu </w:t>
      </w:r>
      <w:r w:rsidRPr="007D0AE3">
        <w:rPr>
          <w:rFonts w:ascii="Century Gothic" w:hAnsi="Century Gothic"/>
          <w:iCs/>
          <w:sz w:val="20"/>
          <w:szCs w:val="20"/>
        </w:rPr>
        <w:t>L</w:t>
      </w:r>
      <w:r w:rsidRPr="007D0AE3">
        <w:rPr>
          <w:rFonts w:ascii="Century Gothic" w:hAnsi="Century Gothic"/>
          <w:sz w:val="20"/>
          <w:szCs w:val="20"/>
        </w:rPr>
        <w:t>īgumā un Darba uzdevumā paredzētajā kārtībā un termiņos.</w:t>
      </w:r>
    </w:p>
    <w:p w14:paraId="3740A4A5" w14:textId="77777777" w:rsidR="00A16ABD" w:rsidRPr="007D0AE3" w:rsidRDefault="00A16ABD" w:rsidP="00A16ABD">
      <w:pPr>
        <w:tabs>
          <w:tab w:val="left" w:pos="567"/>
        </w:tabs>
        <w:ind w:left="426" w:hanging="426"/>
        <w:jc w:val="both"/>
        <w:rPr>
          <w:rFonts w:ascii="Century Gothic" w:hAnsi="Century Gothic"/>
          <w:sz w:val="20"/>
          <w:szCs w:val="20"/>
        </w:rPr>
      </w:pPr>
      <w:r w:rsidRPr="007D0AE3">
        <w:rPr>
          <w:rFonts w:ascii="Century Gothic" w:hAnsi="Century Gothic"/>
          <w:sz w:val="20"/>
          <w:szCs w:val="20"/>
        </w:rPr>
        <w:t>2.4. Altum ir tiesības saņemt no Izpildītāja paskaidrojumus un cita veida informāciju par problēmām, kas radušās uzdoto Pakalpojumu izpildes gaitā vai neizpildes gadījumā.</w:t>
      </w:r>
    </w:p>
    <w:p w14:paraId="45F9198B" w14:textId="77777777" w:rsidR="00A16ABD" w:rsidRPr="007D0AE3" w:rsidRDefault="00A16ABD" w:rsidP="00A16ABD">
      <w:pPr>
        <w:tabs>
          <w:tab w:val="left" w:pos="567"/>
        </w:tabs>
        <w:ind w:left="426" w:hanging="426"/>
        <w:jc w:val="both"/>
        <w:rPr>
          <w:rFonts w:ascii="Century Gothic" w:hAnsi="Century Gothic"/>
          <w:sz w:val="20"/>
          <w:szCs w:val="20"/>
        </w:rPr>
      </w:pPr>
    </w:p>
    <w:p w14:paraId="0055CDE7" w14:textId="77777777" w:rsidR="00A16ABD" w:rsidRPr="007D0AE3"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7D0AE3">
        <w:rPr>
          <w:rFonts w:ascii="Century Gothic" w:hAnsi="Century Gothic"/>
          <w:b/>
          <w:bCs/>
          <w:sz w:val="20"/>
          <w:szCs w:val="20"/>
        </w:rPr>
        <w:t>MAKSĀJUMU KĀRTĪBA</w:t>
      </w:r>
    </w:p>
    <w:p w14:paraId="76C8D9AD" w14:textId="2194B35F" w:rsidR="00A16ABD" w:rsidRPr="007D0AE3" w:rsidRDefault="00A16ABD" w:rsidP="00A16ABD">
      <w:pPr>
        <w:numPr>
          <w:ilvl w:val="1"/>
          <w:numId w:val="27"/>
        </w:numPr>
        <w:tabs>
          <w:tab w:val="left" w:pos="567"/>
        </w:tabs>
        <w:ind w:left="426" w:hanging="426"/>
        <w:jc w:val="both"/>
        <w:rPr>
          <w:rFonts w:ascii="Century Gothic" w:hAnsi="Century Gothic"/>
          <w:sz w:val="20"/>
          <w:szCs w:val="20"/>
        </w:rPr>
      </w:pPr>
      <w:r w:rsidRPr="007D0AE3">
        <w:rPr>
          <w:rFonts w:ascii="Century Gothic" w:hAnsi="Century Gothic"/>
          <w:sz w:val="20"/>
          <w:szCs w:val="20"/>
        </w:rPr>
        <w:t xml:space="preserve">Par Pakalpojumu sniegšanu Altum maksā Izpildītājam atlīdzību </w:t>
      </w:r>
      <w:r w:rsidR="007D0AE3">
        <w:rPr>
          <w:rFonts w:ascii="Century Gothic" w:hAnsi="Century Gothic"/>
          <w:sz w:val="20"/>
          <w:szCs w:val="20"/>
        </w:rPr>
        <w:t>6300.00</w:t>
      </w:r>
      <w:r w:rsidR="005C7D4D" w:rsidRPr="007D0AE3">
        <w:rPr>
          <w:rFonts w:ascii="Century Gothic" w:hAnsi="Century Gothic"/>
          <w:sz w:val="20"/>
          <w:szCs w:val="20"/>
        </w:rPr>
        <w:t xml:space="preserve"> EUR</w:t>
      </w:r>
      <w:r w:rsidRPr="007D0AE3">
        <w:rPr>
          <w:rFonts w:ascii="Century Gothic" w:hAnsi="Century Gothic"/>
          <w:sz w:val="20"/>
          <w:szCs w:val="20"/>
        </w:rPr>
        <w:t xml:space="preserve"> bez PVN. </w:t>
      </w:r>
      <w:r w:rsidR="00623BBA" w:rsidRPr="007D0AE3">
        <w:rPr>
          <w:rFonts w:ascii="Century Gothic" w:hAnsi="Century Gothic"/>
          <w:sz w:val="20"/>
          <w:szCs w:val="20"/>
        </w:rPr>
        <w:t>Atlīdzībā</w:t>
      </w:r>
      <w:r w:rsidRPr="007D0AE3">
        <w:rPr>
          <w:rFonts w:ascii="Century Gothic" w:hAnsi="Century Gothic"/>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315F7742" w14:textId="343CE2C9" w:rsidR="00A16ABD" w:rsidRPr="007D0AE3" w:rsidRDefault="00A16ABD" w:rsidP="00A16ABD">
      <w:pPr>
        <w:pStyle w:val="ListParagraph"/>
        <w:numPr>
          <w:ilvl w:val="1"/>
          <w:numId w:val="27"/>
        </w:numPr>
        <w:tabs>
          <w:tab w:val="left" w:pos="567"/>
        </w:tabs>
        <w:jc w:val="both"/>
        <w:rPr>
          <w:rFonts w:ascii="Century Gothic" w:hAnsi="Century Gothic"/>
          <w:sz w:val="20"/>
          <w:szCs w:val="20"/>
        </w:rPr>
      </w:pPr>
      <w:r w:rsidRPr="007D0AE3">
        <w:rPr>
          <w:rFonts w:ascii="Century Gothic" w:hAnsi="Century Gothic"/>
          <w:sz w:val="20"/>
          <w:szCs w:val="20"/>
        </w:rPr>
        <w:t>Samaksu par Pakalpojumu Altum</w:t>
      </w:r>
      <w:r w:rsidRPr="007D0AE3">
        <w:rPr>
          <w:rFonts w:ascii="Century Gothic" w:hAnsi="Century Gothic"/>
          <w:iCs/>
          <w:sz w:val="20"/>
          <w:szCs w:val="20"/>
        </w:rPr>
        <w:t xml:space="preserve"> </w:t>
      </w:r>
      <w:r w:rsidRPr="007D0AE3">
        <w:rPr>
          <w:rFonts w:ascii="Century Gothic" w:hAnsi="Century Gothic"/>
          <w:sz w:val="20"/>
          <w:szCs w:val="20"/>
        </w:rPr>
        <w:t>samaksā Izpildītājam ne vēlāk kā 5 (piecu) darba dienu laikā pēc Izpildītāja iesniegtās 2.1.4. punktā norādītās atskaites iesniegšanas</w:t>
      </w:r>
      <w:r w:rsidR="008F7B7B" w:rsidRPr="007D0AE3">
        <w:rPr>
          <w:rFonts w:ascii="Century Gothic" w:hAnsi="Century Gothic"/>
          <w:sz w:val="20"/>
          <w:szCs w:val="20"/>
        </w:rPr>
        <w:t xml:space="preserve"> un Pieņemšanas nodošanas akta</w:t>
      </w:r>
      <w:r w:rsidRPr="007D0AE3">
        <w:rPr>
          <w:rFonts w:ascii="Century Gothic" w:hAnsi="Century Gothic"/>
          <w:sz w:val="20"/>
          <w:szCs w:val="20"/>
        </w:rPr>
        <w:t>, kas apliecina kvalitatīvu Darba uzdevuma izpildi</w:t>
      </w:r>
      <w:r w:rsidR="008F7B7B" w:rsidRPr="007D0AE3">
        <w:rPr>
          <w:rFonts w:ascii="Century Gothic" w:hAnsi="Century Gothic"/>
          <w:sz w:val="20"/>
          <w:szCs w:val="20"/>
        </w:rPr>
        <w:t>, parakstīšanas</w:t>
      </w:r>
      <w:r w:rsidRPr="007D0AE3">
        <w:rPr>
          <w:rFonts w:ascii="Century Gothic" w:hAnsi="Century Gothic"/>
          <w:sz w:val="20"/>
          <w:szCs w:val="20"/>
        </w:rPr>
        <w:t>. Altum veic maksājumu pamatojoties uz Izpildītāja izrakstīto rēķinu.</w:t>
      </w:r>
    </w:p>
    <w:p w14:paraId="366EE81C" w14:textId="77777777" w:rsidR="00A16ABD" w:rsidRPr="007D0AE3"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7D0AE3" w:rsidRDefault="00BD421A" w:rsidP="00A16ABD">
      <w:pPr>
        <w:numPr>
          <w:ilvl w:val="0"/>
          <w:numId w:val="27"/>
        </w:numPr>
        <w:jc w:val="center"/>
        <w:rPr>
          <w:rFonts w:ascii="Century Gothic" w:hAnsi="Century Gothic"/>
          <w:b/>
          <w:sz w:val="20"/>
          <w:szCs w:val="20"/>
        </w:rPr>
      </w:pPr>
      <w:r w:rsidRPr="007D0AE3">
        <w:rPr>
          <w:rFonts w:ascii="Century Gothic" w:hAnsi="Century Gothic"/>
          <w:b/>
          <w:sz w:val="20"/>
          <w:szCs w:val="20"/>
        </w:rPr>
        <w:t xml:space="preserve">APAKŠUZŅĒMĒJU IESAISTĪŠANA </w:t>
      </w:r>
      <w:r w:rsidR="00A16ABD" w:rsidRPr="007D0AE3">
        <w:rPr>
          <w:rFonts w:ascii="Century Gothic" w:hAnsi="Century Gothic"/>
          <w:b/>
          <w:sz w:val="20"/>
          <w:szCs w:val="20"/>
        </w:rPr>
        <w:t xml:space="preserve">LĪGUMA IZPILDĒ </w:t>
      </w:r>
    </w:p>
    <w:p w14:paraId="2A40F85B" w14:textId="77777777" w:rsidR="00A16ABD" w:rsidRPr="007D0AE3" w:rsidRDefault="00A16ABD" w:rsidP="00A16ABD">
      <w:pPr>
        <w:ind w:left="360"/>
        <w:rPr>
          <w:rFonts w:ascii="Century Gothic" w:hAnsi="Century Gothic"/>
          <w:b/>
          <w:sz w:val="20"/>
          <w:szCs w:val="20"/>
        </w:rPr>
      </w:pPr>
    </w:p>
    <w:p w14:paraId="19848278" w14:textId="77777777" w:rsidR="00A16ABD" w:rsidRPr="007D0AE3" w:rsidRDefault="00A16ABD" w:rsidP="00D17799">
      <w:pPr>
        <w:pStyle w:val="ListParagraph"/>
        <w:numPr>
          <w:ilvl w:val="1"/>
          <w:numId w:val="27"/>
        </w:numPr>
        <w:jc w:val="both"/>
        <w:rPr>
          <w:rFonts w:ascii="Century Gothic" w:hAnsi="Century Gothic"/>
          <w:sz w:val="20"/>
          <w:szCs w:val="20"/>
        </w:rPr>
      </w:pPr>
      <w:r w:rsidRPr="007D0AE3">
        <w:rPr>
          <w:rFonts w:ascii="Century Gothic" w:hAnsi="Century Gothic"/>
          <w:sz w:val="20"/>
          <w:szCs w:val="20"/>
        </w:rPr>
        <w:t xml:space="preserve">Līguma darbības laikā Izpildītājs tikai ar Altum rakstveida piekrišanu drīkst </w:t>
      </w:r>
      <w:r w:rsidR="00BD421A" w:rsidRPr="007D0AE3">
        <w:rPr>
          <w:rFonts w:ascii="Century Gothic" w:hAnsi="Century Gothic"/>
          <w:sz w:val="20"/>
          <w:szCs w:val="20"/>
        </w:rPr>
        <w:t xml:space="preserve">iesaistīt Līguma izpildē </w:t>
      </w:r>
      <w:r w:rsidRPr="007D0AE3">
        <w:rPr>
          <w:rFonts w:ascii="Century Gothic" w:hAnsi="Century Gothic"/>
          <w:sz w:val="20"/>
          <w:szCs w:val="20"/>
        </w:rPr>
        <w:t>apakšuzņēmēju, kura sniedzamo pakalpojumu vērtība ir 10% no līgumcenas vai lielāka.</w:t>
      </w:r>
    </w:p>
    <w:p w14:paraId="0B8DED0B" w14:textId="77777777" w:rsidR="00A16ABD" w:rsidRPr="007D0AE3" w:rsidRDefault="00A16ABD" w:rsidP="00A16ABD">
      <w:pPr>
        <w:numPr>
          <w:ilvl w:val="1"/>
          <w:numId w:val="27"/>
        </w:numPr>
        <w:jc w:val="both"/>
        <w:rPr>
          <w:rFonts w:ascii="Century Gothic" w:hAnsi="Century Gothic"/>
          <w:sz w:val="20"/>
          <w:szCs w:val="20"/>
        </w:rPr>
      </w:pPr>
      <w:r w:rsidRPr="007D0AE3">
        <w:rPr>
          <w:rFonts w:ascii="Century Gothic" w:hAnsi="Century Gothic"/>
          <w:sz w:val="20"/>
          <w:szCs w:val="20"/>
        </w:rPr>
        <w:t xml:space="preserve">Lūgumu iesaistīt jaunu apakšuzņēmēju, Izpildītājs iesniedz Altum, norādot informāciju un pievienojot dokumentus, kas nepieciešami lēmuma pieņemšanai. </w:t>
      </w:r>
    </w:p>
    <w:p w14:paraId="5ECB825B" w14:textId="77777777" w:rsidR="00A16ABD" w:rsidRPr="007D0AE3" w:rsidRDefault="00A16ABD" w:rsidP="00A16ABD">
      <w:pPr>
        <w:numPr>
          <w:ilvl w:val="1"/>
          <w:numId w:val="27"/>
        </w:numPr>
        <w:jc w:val="both"/>
        <w:rPr>
          <w:rFonts w:ascii="Century Gothic" w:hAnsi="Century Gothic"/>
          <w:sz w:val="20"/>
          <w:szCs w:val="20"/>
        </w:rPr>
      </w:pPr>
      <w:r w:rsidRPr="007D0AE3">
        <w:rPr>
          <w:rFonts w:ascii="Century Gothic" w:hAnsi="Century Gothic"/>
          <w:sz w:val="20"/>
          <w:szCs w:val="20"/>
        </w:rPr>
        <w:t>Altum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7D0AE3" w:rsidRDefault="00A16ABD" w:rsidP="00A16ABD">
      <w:pPr>
        <w:tabs>
          <w:tab w:val="left" w:pos="567"/>
        </w:tabs>
        <w:rPr>
          <w:rFonts w:ascii="Century Gothic" w:hAnsi="Century Gothic"/>
          <w:b/>
          <w:caps/>
          <w:sz w:val="20"/>
          <w:szCs w:val="20"/>
        </w:rPr>
      </w:pPr>
    </w:p>
    <w:p w14:paraId="0EAB73B4" w14:textId="77777777" w:rsidR="00A16ABD" w:rsidRPr="007D0AE3" w:rsidRDefault="00A16ABD" w:rsidP="00A16ABD">
      <w:pPr>
        <w:pStyle w:val="List"/>
        <w:tabs>
          <w:tab w:val="left" w:pos="567"/>
        </w:tabs>
        <w:ind w:left="0" w:firstLine="0"/>
        <w:jc w:val="center"/>
        <w:rPr>
          <w:rFonts w:ascii="Century Gothic" w:hAnsi="Century Gothic"/>
          <w:b/>
          <w:caps/>
          <w:sz w:val="20"/>
          <w:lang w:val="lv-LV"/>
        </w:rPr>
      </w:pPr>
      <w:r w:rsidRPr="007D0AE3">
        <w:rPr>
          <w:rFonts w:ascii="Century Gothic" w:hAnsi="Century Gothic"/>
          <w:b/>
          <w:caps/>
          <w:sz w:val="20"/>
          <w:lang w:val="lv-LV"/>
        </w:rPr>
        <w:t>5. Līguma termiņš, grozīšana un izbeigšana</w:t>
      </w:r>
    </w:p>
    <w:p w14:paraId="62826AF3" w14:textId="77777777" w:rsidR="00A16ABD" w:rsidRPr="007D0AE3" w:rsidRDefault="00A16ABD" w:rsidP="00A16ABD">
      <w:pPr>
        <w:pStyle w:val="List"/>
        <w:tabs>
          <w:tab w:val="left" w:pos="567"/>
        </w:tabs>
        <w:ind w:left="0" w:firstLine="0"/>
        <w:jc w:val="both"/>
        <w:rPr>
          <w:rFonts w:ascii="Century Gothic" w:hAnsi="Century Gothic"/>
          <w:b/>
          <w:caps/>
          <w:sz w:val="20"/>
          <w:lang w:val="lv-LV"/>
        </w:rPr>
      </w:pPr>
    </w:p>
    <w:p w14:paraId="404DCCB6" w14:textId="77777777" w:rsidR="00A16ABD" w:rsidRPr="007D0AE3" w:rsidRDefault="00A16ABD" w:rsidP="00A16ABD">
      <w:pPr>
        <w:pStyle w:val="List"/>
        <w:tabs>
          <w:tab w:val="left" w:pos="426"/>
        </w:tabs>
        <w:ind w:left="426" w:hanging="426"/>
        <w:jc w:val="both"/>
        <w:rPr>
          <w:rFonts w:ascii="Century Gothic" w:hAnsi="Century Gothic"/>
          <w:sz w:val="20"/>
          <w:lang w:val="lv-LV"/>
        </w:rPr>
      </w:pPr>
      <w:r w:rsidRPr="007D0AE3">
        <w:rPr>
          <w:rFonts w:ascii="Century Gothic" w:hAnsi="Century Gothic"/>
          <w:iCs/>
          <w:sz w:val="20"/>
          <w:lang w:val="lv-LV"/>
        </w:rPr>
        <w:t>5.1. Līgums ir spēkā līdz pilnīgai tajā uzņemto saistību izpildei</w:t>
      </w:r>
      <w:r w:rsidRPr="007D0AE3">
        <w:rPr>
          <w:rFonts w:ascii="Century Gothic" w:hAnsi="Century Gothic"/>
          <w:sz w:val="20"/>
          <w:lang w:val="lv-LV"/>
        </w:rPr>
        <w:t>.</w:t>
      </w:r>
    </w:p>
    <w:p w14:paraId="03B33332" w14:textId="77777777" w:rsidR="00A16ABD" w:rsidRPr="007D0AE3" w:rsidRDefault="00A16ABD" w:rsidP="00A16ABD">
      <w:pPr>
        <w:pStyle w:val="List"/>
        <w:tabs>
          <w:tab w:val="left" w:pos="426"/>
        </w:tabs>
        <w:ind w:left="426" w:hanging="426"/>
        <w:jc w:val="both"/>
        <w:rPr>
          <w:rFonts w:ascii="Century Gothic" w:hAnsi="Century Gothic"/>
          <w:sz w:val="20"/>
          <w:lang w:val="lv-LV"/>
        </w:rPr>
      </w:pPr>
      <w:r w:rsidRPr="007D0AE3">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7D0AE3" w:rsidRDefault="00A16ABD" w:rsidP="00A16ABD">
      <w:pPr>
        <w:pStyle w:val="Teksts2"/>
        <w:widowControl w:val="0"/>
        <w:numPr>
          <w:ilvl w:val="1"/>
          <w:numId w:val="29"/>
        </w:numPr>
        <w:spacing w:after="60"/>
        <w:rPr>
          <w:rFonts w:ascii="Century Gothic" w:hAnsi="Century Gothic"/>
          <w:iCs/>
          <w:sz w:val="20"/>
        </w:rPr>
      </w:pPr>
      <w:r w:rsidRPr="007D0AE3">
        <w:rPr>
          <w:rFonts w:ascii="Century Gothic" w:hAnsi="Century Gothic"/>
          <w:sz w:val="20"/>
        </w:rPr>
        <w:t xml:space="preserve">Līguma grozījumi ir pieļaujami: </w:t>
      </w:r>
    </w:p>
    <w:p w14:paraId="2F6F1C08" w14:textId="77777777" w:rsidR="00A16ABD" w:rsidRPr="007D0AE3" w:rsidRDefault="00A16ABD" w:rsidP="00A16ABD">
      <w:pPr>
        <w:pStyle w:val="Teksts2"/>
        <w:widowControl w:val="0"/>
        <w:numPr>
          <w:ilvl w:val="2"/>
          <w:numId w:val="29"/>
        </w:numPr>
        <w:spacing w:after="60"/>
        <w:rPr>
          <w:rFonts w:ascii="Century Gothic" w:hAnsi="Century Gothic"/>
          <w:iCs/>
          <w:sz w:val="20"/>
        </w:rPr>
      </w:pPr>
      <w:r w:rsidRPr="007D0AE3">
        <w:rPr>
          <w:rFonts w:ascii="Century Gothic" w:hAnsi="Century Gothic"/>
          <w:sz w:val="20"/>
        </w:rPr>
        <w:t>Publisko iepirkumu likumā minētajos gadījumos;</w:t>
      </w:r>
    </w:p>
    <w:p w14:paraId="549327A9" w14:textId="77777777" w:rsidR="00A16ABD" w:rsidRPr="007D0AE3" w:rsidRDefault="00A16ABD" w:rsidP="00A16ABD">
      <w:pPr>
        <w:pStyle w:val="List"/>
        <w:numPr>
          <w:ilvl w:val="2"/>
          <w:numId w:val="29"/>
        </w:numPr>
        <w:tabs>
          <w:tab w:val="left" w:pos="426"/>
        </w:tabs>
        <w:jc w:val="both"/>
        <w:rPr>
          <w:rFonts w:ascii="Century Gothic" w:hAnsi="Century Gothic"/>
          <w:sz w:val="20"/>
          <w:lang w:val="lv-LV"/>
        </w:rPr>
      </w:pPr>
      <w:r w:rsidRPr="007D0AE3">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7D0AE3" w:rsidRDefault="00A16ABD" w:rsidP="00A16ABD">
      <w:pPr>
        <w:pStyle w:val="List"/>
        <w:tabs>
          <w:tab w:val="left" w:pos="426"/>
        </w:tabs>
        <w:ind w:left="426" w:hanging="426"/>
        <w:jc w:val="both"/>
        <w:rPr>
          <w:rFonts w:ascii="Century Gothic" w:hAnsi="Century Gothic"/>
          <w:sz w:val="20"/>
          <w:lang w:val="lv-LV"/>
        </w:rPr>
      </w:pPr>
      <w:r w:rsidRPr="007D0AE3">
        <w:rPr>
          <w:rFonts w:ascii="Century Gothic" w:hAnsi="Century Gothic"/>
          <w:sz w:val="20"/>
          <w:lang w:val="lv-LV"/>
        </w:rPr>
        <w:t>5.4. Visi šī Līguma grozījumi un papildinājumi ir spēkā tikai tādā gadījumā, ja tie ir izdarīti rakstveidā un noformēti kā Līguma pielikums.</w:t>
      </w:r>
    </w:p>
    <w:p w14:paraId="491BCEC4" w14:textId="77777777" w:rsidR="00A16ABD" w:rsidRPr="007D0AE3" w:rsidRDefault="00A16ABD" w:rsidP="00A16ABD">
      <w:pPr>
        <w:pStyle w:val="List"/>
        <w:tabs>
          <w:tab w:val="left" w:pos="426"/>
        </w:tabs>
        <w:ind w:left="426" w:hanging="426"/>
        <w:jc w:val="both"/>
        <w:rPr>
          <w:rFonts w:ascii="Century Gothic" w:hAnsi="Century Gothic"/>
          <w:sz w:val="20"/>
          <w:lang w:val="lv-LV"/>
        </w:rPr>
      </w:pPr>
      <w:r w:rsidRPr="007D0AE3">
        <w:rPr>
          <w:rFonts w:ascii="Century Gothic" w:hAnsi="Century Gothic"/>
          <w:sz w:val="20"/>
          <w:lang w:val="lv-LV"/>
        </w:rPr>
        <w:t xml:space="preserve">5.5. Līgumu var izbeigt jebkurā laikā saskaņā ar abu Pušu savstarpēju vienošanos vai arī viena no Pusēm, ja rakstveidā par to brīdina otru Pusi divas nedēļas iepriekš. </w:t>
      </w:r>
    </w:p>
    <w:p w14:paraId="4AD82119" w14:textId="77777777" w:rsidR="00497A9D" w:rsidRPr="007D0AE3" w:rsidRDefault="00A16ABD" w:rsidP="00A16ABD">
      <w:pPr>
        <w:tabs>
          <w:tab w:val="left" w:pos="426"/>
        </w:tabs>
        <w:ind w:left="426" w:hanging="426"/>
        <w:jc w:val="both"/>
        <w:rPr>
          <w:rFonts w:ascii="Century Gothic" w:hAnsi="Century Gothic"/>
          <w:sz w:val="20"/>
          <w:szCs w:val="20"/>
        </w:rPr>
      </w:pPr>
      <w:r w:rsidRPr="007D0AE3">
        <w:rPr>
          <w:rFonts w:ascii="Century Gothic" w:hAnsi="Century Gothic"/>
          <w:sz w:val="20"/>
          <w:szCs w:val="20"/>
        </w:rPr>
        <w:t>5.6. Altum ir tiesības nekavējoties izbeigt Līgumu, ja</w:t>
      </w:r>
      <w:r w:rsidR="00497A9D" w:rsidRPr="007D0AE3">
        <w:rPr>
          <w:rFonts w:ascii="Century Gothic" w:hAnsi="Century Gothic"/>
          <w:sz w:val="20"/>
          <w:szCs w:val="20"/>
        </w:rPr>
        <w:t>:</w:t>
      </w:r>
      <w:r w:rsidRPr="007D0AE3">
        <w:rPr>
          <w:rFonts w:ascii="Century Gothic" w:hAnsi="Century Gothic"/>
          <w:sz w:val="20"/>
          <w:szCs w:val="20"/>
        </w:rPr>
        <w:t xml:space="preserve"> </w:t>
      </w:r>
    </w:p>
    <w:p w14:paraId="607AAB80" w14:textId="77777777" w:rsidR="00497A9D" w:rsidRPr="007D0AE3" w:rsidRDefault="00497A9D" w:rsidP="00A16ABD">
      <w:pPr>
        <w:tabs>
          <w:tab w:val="left" w:pos="426"/>
        </w:tabs>
        <w:ind w:left="426" w:hanging="426"/>
        <w:jc w:val="both"/>
        <w:rPr>
          <w:rFonts w:ascii="Century Gothic" w:hAnsi="Century Gothic"/>
          <w:sz w:val="20"/>
          <w:szCs w:val="20"/>
        </w:rPr>
      </w:pPr>
      <w:r w:rsidRPr="007D0AE3">
        <w:rPr>
          <w:rFonts w:ascii="Century Gothic" w:hAnsi="Century Gothic"/>
          <w:sz w:val="20"/>
          <w:szCs w:val="20"/>
        </w:rPr>
        <w:t xml:space="preserve">5.6.1. </w:t>
      </w:r>
      <w:r w:rsidR="00A16ABD" w:rsidRPr="007D0AE3">
        <w:rPr>
          <w:rFonts w:ascii="Century Gothic" w:hAnsi="Century Gothic"/>
          <w:sz w:val="20"/>
          <w:szCs w:val="20"/>
        </w:rPr>
        <w:t>Izpildītājs nepilda 2.1.punktā minētās darbības vai sniedz nepatiesu informāciju par 2.1.punktā minēto darbu izpildes stadiju</w:t>
      </w:r>
      <w:r w:rsidRPr="007D0AE3">
        <w:rPr>
          <w:rFonts w:ascii="Century Gothic" w:hAnsi="Century Gothic"/>
          <w:sz w:val="20"/>
          <w:szCs w:val="20"/>
        </w:rPr>
        <w:t>;</w:t>
      </w:r>
    </w:p>
    <w:p w14:paraId="5D122B29" w14:textId="77777777" w:rsidR="00A16ABD" w:rsidRPr="007D0AE3" w:rsidRDefault="00497A9D" w:rsidP="00D17799">
      <w:pPr>
        <w:autoSpaceDE w:val="0"/>
        <w:autoSpaceDN w:val="0"/>
        <w:adjustRightInd w:val="0"/>
        <w:ind w:left="567" w:hanging="567"/>
        <w:jc w:val="both"/>
        <w:rPr>
          <w:rFonts w:ascii="Century Gothic" w:hAnsi="Century Gothic"/>
          <w:sz w:val="20"/>
          <w:szCs w:val="20"/>
        </w:rPr>
      </w:pPr>
      <w:r w:rsidRPr="007D0AE3">
        <w:rPr>
          <w:rFonts w:ascii="Century Gothic" w:hAnsi="Century Gothic"/>
          <w:sz w:val="20"/>
          <w:szCs w:val="20"/>
        </w:rPr>
        <w:t>5.6.2. L</w:t>
      </w:r>
      <w:r w:rsidRPr="007D0AE3">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7D0AE3" w:rsidRDefault="00A16ABD" w:rsidP="00A16ABD">
      <w:pPr>
        <w:tabs>
          <w:tab w:val="left" w:pos="426"/>
        </w:tabs>
        <w:ind w:left="426" w:hanging="426"/>
        <w:jc w:val="both"/>
        <w:rPr>
          <w:rFonts w:ascii="Century Gothic" w:hAnsi="Century Gothic"/>
          <w:sz w:val="20"/>
          <w:szCs w:val="20"/>
        </w:rPr>
      </w:pPr>
    </w:p>
    <w:p w14:paraId="5510C39B" w14:textId="77777777" w:rsidR="00A16ABD" w:rsidRPr="007D0AE3" w:rsidRDefault="00A16ABD" w:rsidP="00A16ABD">
      <w:pPr>
        <w:numPr>
          <w:ilvl w:val="0"/>
          <w:numId w:val="26"/>
        </w:numPr>
        <w:tabs>
          <w:tab w:val="left" w:pos="567"/>
        </w:tabs>
        <w:jc w:val="center"/>
        <w:rPr>
          <w:rFonts w:ascii="Century Gothic" w:hAnsi="Century Gothic"/>
          <w:b/>
          <w:caps/>
          <w:sz w:val="20"/>
          <w:szCs w:val="20"/>
        </w:rPr>
      </w:pPr>
      <w:r w:rsidRPr="007D0AE3">
        <w:rPr>
          <w:rFonts w:ascii="Century Gothic" w:hAnsi="Century Gothic"/>
          <w:b/>
          <w:caps/>
          <w:sz w:val="20"/>
          <w:szCs w:val="20"/>
        </w:rPr>
        <w:t xml:space="preserve">Pušu atbildība un strīdu risināšanas kārtība </w:t>
      </w:r>
    </w:p>
    <w:p w14:paraId="7F2CF2A3" w14:textId="77777777" w:rsidR="00A16ABD" w:rsidRPr="007D0AE3" w:rsidRDefault="00A16ABD" w:rsidP="00A16ABD">
      <w:pPr>
        <w:tabs>
          <w:tab w:val="left" w:pos="567"/>
        </w:tabs>
        <w:ind w:left="426"/>
        <w:rPr>
          <w:rFonts w:ascii="Century Gothic" w:hAnsi="Century Gothic"/>
          <w:b/>
          <w:caps/>
          <w:sz w:val="20"/>
          <w:szCs w:val="20"/>
        </w:rPr>
      </w:pPr>
    </w:p>
    <w:p w14:paraId="7A65558A" w14:textId="77777777" w:rsidR="00A16ABD" w:rsidRPr="007D0AE3" w:rsidRDefault="00A16ABD" w:rsidP="00A16ABD">
      <w:pPr>
        <w:pStyle w:val="List"/>
        <w:numPr>
          <w:ilvl w:val="1"/>
          <w:numId w:val="26"/>
        </w:numPr>
        <w:tabs>
          <w:tab w:val="left" w:pos="567"/>
        </w:tabs>
        <w:ind w:left="426" w:hanging="426"/>
        <w:jc w:val="both"/>
        <w:rPr>
          <w:rFonts w:ascii="Century Gothic" w:hAnsi="Century Gothic"/>
          <w:sz w:val="20"/>
          <w:lang w:val="lv-LV"/>
        </w:rPr>
      </w:pPr>
      <w:r w:rsidRPr="007D0AE3">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7D0AE3" w:rsidRDefault="00A16ABD" w:rsidP="00A16ABD">
      <w:pPr>
        <w:pStyle w:val="List"/>
        <w:numPr>
          <w:ilvl w:val="1"/>
          <w:numId w:val="26"/>
        </w:numPr>
        <w:tabs>
          <w:tab w:val="left" w:pos="567"/>
        </w:tabs>
        <w:ind w:left="426" w:hanging="426"/>
        <w:jc w:val="both"/>
        <w:rPr>
          <w:rFonts w:ascii="Century Gothic" w:hAnsi="Century Gothic"/>
          <w:sz w:val="20"/>
          <w:lang w:val="lv-LV"/>
        </w:rPr>
      </w:pPr>
      <w:r w:rsidRPr="007D0AE3">
        <w:rPr>
          <w:rFonts w:ascii="Century Gothic" w:hAnsi="Century Gothic"/>
          <w:sz w:val="20"/>
          <w:lang w:val="lv-LV"/>
        </w:rPr>
        <w:lastRenderedPageBreak/>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7D0AE3" w:rsidRDefault="00A16ABD" w:rsidP="00A16ABD">
      <w:pPr>
        <w:pStyle w:val="List"/>
        <w:numPr>
          <w:ilvl w:val="1"/>
          <w:numId w:val="26"/>
        </w:numPr>
        <w:tabs>
          <w:tab w:val="left" w:pos="567"/>
        </w:tabs>
        <w:ind w:left="426" w:hanging="426"/>
        <w:jc w:val="both"/>
        <w:rPr>
          <w:rFonts w:ascii="Century Gothic" w:hAnsi="Century Gothic"/>
          <w:sz w:val="20"/>
          <w:lang w:val="lv-LV"/>
        </w:rPr>
      </w:pPr>
      <w:r w:rsidRPr="007D0AE3">
        <w:rPr>
          <w:rFonts w:ascii="Century Gothic" w:hAnsi="Century Gothic"/>
          <w:sz w:val="20"/>
          <w:lang w:val="lv-LV"/>
        </w:rPr>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7D0AE3" w:rsidRDefault="00A16ABD" w:rsidP="00A16ABD">
      <w:pPr>
        <w:rPr>
          <w:rFonts w:ascii="Century Gothic" w:hAnsi="Century Gothic"/>
          <w:sz w:val="20"/>
          <w:szCs w:val="20"/>
        </w:rPr>
      </w:pPr>
    </w:p>
    <w:p w14:paraId="4D46BC20" w14:textId="77777777" w:rsidR="00A16ABD" w:rsidRPr="007D0AE3" w:rsidRDefault="00A16ABD" w:rsidP="00A16ABD">
      <w:pPr>
        <w:numPr>
          <w:ilvl w:val="0"/>
          <w:numId w:val="26"/>
        </w:numPr>
        <w:tabs>
          <w:tab w:val="left" w:pos="567"/>
        </w:tabs>
        <w:ind w:left="426" w:hanging="426"/>
        <w:jc w:val="center"/>
        <w:rPr>
          <w:rFonts w:ascii="Century Gothic" w:hAnsi="Century Gothic"/>
          <w:b/>
          <w:caps/>
          <w:sz w:val="20"/>
          <w:szCs w:val="20"/>
        </w:rPr>
      </w:pPr>
      <w:r w:rsidRPr="007D0AE3">
        <w:rPr>
          <w:rFonts w:ascii="Century Gothic" w:hAnsi="Century Gothic"/>
          <w:b/>
          <w:caps/>
          <w:sz w:val="20"/>
          <w:szCs w:val="20"/>
        </w:rPr>
        <w:t>Nobeiguma noteikumi</w:t>
      </w:r>
    </w:p>
    <w:p w14:paraId="2DABED59" w14:textId="77777777" w:rsidR="00A16ABD" w:rsidRPr="007D0AE3" w:rsidRDefault="00A16ABD" w:rsidP="00A16ABD">
      <w:pPr>
        <w:tabs>
          <w:tab w:val="left" w:pos="567"/>
        </w:tabs>
        <w:ind w:left="426"/>
        <w:rPr>
          <w:rFonts w:ascii="Century Gothic" w:hAnsi="Century Gothic"/>
          <w:b/>
          <w:caps/>
          <w:sz w:val="20"/>
          <w:szCs w:val="20"/>
        </w:rPr>
      </w:pPr>
    </w:p>
    <w:p w14:paraId="37BD3205" w14:textId="77777777" w:rsidR="00A16ABD" w:rsidRPr="007D0AE3"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7D0AE3">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7D0AE3"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7D0AE3">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7D0AE3"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7D0AE3">
        <w:rPr>
          <w:rFonts w:ascii="Century Gothic" w:hAnsi="Century Gothic"/>
          <w:iCs/>
          <w:sz w:val="20"/>
          <w:szCs w:val="20"/>
        </w:rPr>
        <w:t xml:space="preserve"> Izpildītājam un Altum</w:t>
      </w:r>
      <w:r w:rsidRPr="007D0AE3">
        <w:rPr>
          <w:rFonts w:ascii="Century Gothic" w:hAnsi="Century Gothic"/>
          <w:sz w:val="20"/>
          <w:szCs w:val="20"/>
        </w:rPr>
        <w:t xml:space="preserve"> darbiniekiem, un citādi saistītām personām nav tiesību jebkurai trešajai personai izpaust jebkādu informāciju, kas saistīta ar </w:t>
      </w:r>
      <w:r w:rsidRPr="007D0AE3">
        <w:rPr>
          <w:rFonts w:ascii="Century Gothic" w:hAnsi="Century Gothic"/>
          <w:iCs/>
          <w:sz w:val="20"/>
          <w:szCs w:val="20"/>
        </w:rPr>
        <w:t xml:space="preserve">Altum </w:t>
      </w:r>
      <w:r w:rsidRPr="007D0AE3">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7D0AE3"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7D0AE3">
        <w:rPr>
          <w:rFonts w:ascii="Century Gothic" w:hAnsi="Century Gothic"/>
          <w:sz w:val="20"/>
          <w:szCs w:val="20"/>
        </w:rPr>
        <w:t>Puses šo Līgumu ir izlasījušas, piekrīt tā noteikumiem un to apliecina ar saviem parakstiem.</w:t>
      </w:r>
    </w:p>
    <w:p w14:paraId="25A9CA9A" w14:textId="5C5C2FC4" w:rsidR="00A16ABD" w:rsidRPr="007D0AE3"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7D0AE3">
        <w:rPr>
          <w:rFonts w:ascii="Century Gothic" w:hAnsi="Century Gothic"/>
          <w:sz w:val="20"/>
          <w:szCs w:val="20"/>
        </w:rPr>
        <w:t>Līgums sastādīts un parakstīts uz</w:t>
      </w:r>
      <w:r w:rsidR="00646455" w:rsidRPr="007D0AE3">
        <w:rPr>
          <w:rFonts w:ascii="Century Gothic" w:hAnsi="Century Gothic"/>
          <w:sz w:val="20"/>
          <w:szCs w:val="20"/>
        </w:rPr>
        <w:t xml:space="preserve"> </w:t>
      </w:r>
      <w:r w:rsidR="00930E92" w:rsidRPr="007D0AE3">
        <w:rPr>
          <w:rFonts w:ascii="Century Gothic" w:hAnsi="Century Gothic"/>
          <w:sz w:val="20"/>
          <w:szCs w:val="20"/>
        </w:rPr>
        <w:t>3</w:t>
      </w:r>
      <w:r w:rsidR="009F37E2" w:rsidRPr="007D0AE3">
        <w:rPr>
          <w:rFonts w:ascii="Century Gothic" w:hAnsi="Century Gothic"/>
          <w:sz w:val="20"/>
          <w:szCs w:val="20"/>
        </w:rPr>
        <w:t xml:space="preserve"> </w:t>
      </w:r>
      <w:r w:rsidRPr="007D0AE3">
        <w:rPr>
          <w:rFonts w:ascii="Century Gothic" w:hAnsi="Century Gothic"/>
          <w:sz w:val="20"/>
          <w:szCs w:val="20"/>
        </w:rPr>
        <w:t>lapām</w:t>
      </w:r>
      <w:r w:rsidR="00D17799" w:rsidRPr="007D0AE3">
        <w:rPr>
          <w:rFonts w:ascii="Century Gothic" w:hAnsi="Century Gothic"/>
          <w:sz w:val="20"/>
          <w:szCs w:val="20"/>
        </w:rPr>
        <w:t xml:space="preserve"> un viena pielikuma</w:t>
      </w:r>
      <w:r w:rsidRPr="007D0AE3">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7D0AE3"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7D0AE3" w:rsidRPr="007D0AE3" w14:paraId="0C15F1FA" w14:textId="77777777" w:rsidTr="007C3D0B">
        <w:trPr>
          <w:jc w:val="center"/>
        </w:trPr>
        <w:tc>
          <w:tcPr>
            <w:tcW w:w="4355" w:type="dxa"/>
            <w:hideMark/>
          </w:tcPr>
          <w:p w14:paraId="3C742A51" w14:textId="77777777" w:rsidR="007D0AE3" w:rsidRPr="007D0AE3" w:rsidRDefault="007D0AE3" w:rsidP="007C3D0B">
            <w:pPr>
              <w:jc w:val="center"/>
              <w:rPr>
                <w:rFonts w:ascii="Century Gothic" w:hAnsi="Century Gothic"/>
                <w:sz w:val="20"/>
                <w:szCs w:val="20"/>
              </w:rPr>
            </w:pPr>
            <w:r w:rsidRPr="007D0AE3">
              <w:rPr>
                <w:rFonts w:ascii="Century Gothic" w:hAnsi="Century Gothic"/>
                <w:sz w:val="20"/>
                <w:szCs w:val="20"/>
              </w:rPr>
              <w:t>IZPILDĪTĀJS:</w:t>
            </w:r>
          </w:p>
        </w:tc>
        <w:tc>
          <w:tcPr>
            <w:tcW w:w="5095" w:type="dxa"/>
          </w:tcPr>
          <w:p w14:paraId="4F882E55" w14:textId="77777777" w:rsidR="007D0AE3" w:rsidRPr="007D0AE3" w:rsidRDefault="007D0AE3" w:rsidP="007C3D0B">
            <w:pPr>
              <w:jc w:val="center"/>
              <w:rPr>
                <w:rFonts w:ascii="Century Gothic" w:hAnsi="Century Gothic"/>
                <w:sz w:val="20"/>
                <w:szCs w:val="20"/>
              </w:rPr>
            </w:pPr>
            <w:r w:rsidRPr="007D0AE3">
              <w:rPr>
                <w:rFonts w:ascii="Century Gothic" w:hAnsi="Century Gothic"/>
                <w:sz w:val="20"/>
                <w:szCs w:val="20"/>
              </w:rPr>
              <w:t>ALTUM</w:t>
            </w:r>
          </w:p>
          <w:p w14:paraId="3666429B" w14:textId="77777777" w:rsidR="007D0AE3" w:rsidRPr="007D0AE3" w:rsidRDefault="007D0AE3" w:rsidP="007C3D0B">
            <w:pPr>
              <w:jc w:val="center"/>
              <w:rPr>
                <w:rFonts w:ascii="Century Gothic" w:hAnsi="Century Gothic"/>
                <w:sz w:val="20"/>
                <w:szCs w:val="20"/>
              </w:rPr>
            </w:pPr>
          </w:p>
        </w:tc>
      </w:tr>
      <w:tr w:rsidR="007D0AE3" w:rsidRPr="007D0AE3" w14:paraId="66E5661A" w14:textId="77777777" w:rsidTr="007C3D0B">
        <w:trPr>
          <w:trHeight w:val="416"/>
          <w:jc w:val="center"/>
        </w:trPr>
        <w:tc>
          <w:tcPr>
            <w:tcW w:w="4355" w:type="dxa"/>
          </w:tcPr>
          <w:p w14:paraId="40F0CA1A" w14:textId="77777777" w:rsidR="007D0AE3" w:rsidRPr="007D0AE3" w:rsidRDefault="007D0AE3" w:rsidP="007C3D0B">
            <w:pPr>
              <w:rPr>
                <w:rFonts w:ascii="Century Gothic" w:hAnsi="Century Gothic"/>
                <w:sz w:val="20"/>
                <w:szCs w:val="20"/>
              </w:rPr>
            </w:pPr>
          </w:p>
        </w:tc>
        <w:tc>
          <w:tcPr>
            <w:tcW w:w="5095" w:type="dxa"/>
          </w:tcPr>
          <w:p w14:paraId="70862FD1" w14:textId="77777777" w:rsidR="007D0AE3" w:rsidRPr="007D0AE3" w:rsidRDefault="007D0AE3" w:rsidP="007C3D0B">
            <w:pPr>
              <w:jc w:val="center"/>
              <w:rPr>
                <w:rFonts w:ascii="Century Gothic" w:hAnsi="Century Gothic"/>
                <w:sz w:val="20"/>
                <w:szCs w:val="20"/>
              </w:rPr>
            </w:pPr>
          </w:p>
        </w:tc>
      </w:tr>
      <w:tr w:rsidR="007D0AE3" w:rsidRPr="007D0AE3" w14:paraId="609E3656" w14:textId="77777777" w:rsidTr="007C3D0B">
        <w:trPr>
          <w:jc w:val="center"/>
        </w:trPr>
        <w:tc>
          <w:tcPr>
            <w:tcW w:w="4355" w:type="dxa"/>
            <w:hideMark/>
          </w:tcPr>
          <w:p w14:paraId="098AD2FC" w14:textId="77777777" w:rsidR="007D0AE3" w:rsidRPr="007D0AE3" w:rsidRDefault="007D0AE3" w:rsidP="007C3D0B">
            <w:pPr>
              <w:jc w:val="center"/>
              <w:rPr>
                <w:rFonts w:ascii="Century Gothic" w:hAnsi="Century Gothic"/>
                <w:sz w:val="20"/>
                <w:szCs w:val="20"/>
              </w:rPr>
            </w:pPr>
            <w:r w:rsidRPr="007D0AE3">
              <w:rPr>
                <w:rFonts w:ascii="Century Gothic" w:hAnsi="Century Gothic"/>
                <w:sz w:val="20"/>
                <w:szCs w:val="20"/>
              </w:rPr>
              <w:t xml:space="preserve">Oksana Leonidova </w:t>
            </w:r>
          </w:p>
          <w:p w14:paraId="2DCCB15D" w14:textId="77777777" w:rsidR="007D0AE3" w:rsidRPr="007D0AE3" w:rsidRDefault="007D0AE3" w:rsidP="007C3D0B">
            <w:pPr>
              <w:jc w:val="center"/>
              <w:rPr>
                <w:rFonts w:ascii="Century Gothic" w:hAnsi="Century Gothic"/>
                <w:sz w:val="20"/>
                <w:szCs w:val="20"/>
              </w:rPr>
            </w:pPr>
          </w:p>
        </w:tc>
        <w:tc>
          <w:tcPr>
            <w:tcW w:w="5095" w:type="dxa"/>
          </w:tcPr>
          <w:p w14:paraId="20BD0FE2" w14:textId="77777777" w:rsidR="007D0AE3" w:rsidRPr="007D0AE3" w:rsidRDefault="007D0AE3" w:rsidP="007C3D0B">
            <w:pPr>
              <w:jc w:val="center"/>
              <w:rPr>
                <w:rFonts w:ascii="Century Gothic" w:hAnsi="Century Gothic"/>
                <w:sz w:val="20"/>
                <w:szCs w:val="20"/>
              </w:rPr>
            </w:pPr>
            <w:r w:rsidRPr="007D0AE3">
              <w:rPr>
                <w:rFonts w:ascii="Century Gothic" w:hAnsi="Century Gothic"/>
                <w:sz w:val="20"/>
                <w:szCs w:val="20"/>
              </w:rPr>
              <w:t>Edgars Kudurs</w:t>
            </w:r>
          </w:p>
          <w:p w14:paraId="10171570" w14:textId="77777777" w:rsidR="007D0AE3" w:rsidRPr="007D0AE3" w:rsidRDefault="007D0AE3" w:rsidP="007C3D0B">
            <w:pPr>
              <w:jc w:val="center"/>
              <w:rPr>
                <w:rFonts w:ascii="Century Gothic" w:hAnsi="Century Gothic"/>
                <w:sz w:val="20"/>
                <w:szCs w:val="20"/>
              </w:rPr>
            </w:pPr>
          </w:p>
        </w:tc>
      </w:tr>
      <w:tr w:rsidR="007D0AE3" w:rsidRPr="007D0AE3" w14:paraId="15D3E18E" w14:textId="77777777" w:rsidTr="007C3D0B">
        <w:trPr>
          <w:jc w:val="center"/>
        </w:trPr>
        <w:tc>
          <w:tcPr>
            <w:tcW w:w="4355" w:type="dxa"/>
            <w:hideMark/>
          </w:tcPr>
          <w:p w14:paraId="30977A7A" w14:textId="77777777" w:rsidR="007D0AE3" w:rsidRPr="007D0AE3" w:rsidRDefault="007D0AE3" w:rsidP="007C3D0B">
            <w:pPr>
              <w:ind w:left="254"/>
              <w:rPr>
                <w:rFonts w:ascii="Century Gothic" w:hAnsi="Century Gothic"/>
                <w:sz w:val="20"/>
                <w:szCs w:val="20"/>
              </w:rPr>
            </w:pPr>
            <w:r w:rsidRPr="007D0AE3">
              <w:rPr>
                <w:rFonts w:ascii="Century Gothic" w:hAnsi="Century Gothic"/>
                <w:sz w:val="20"/>
                <w:szCs w:val="20"/>
              </w:rPr>
              <w:t xml:space="preserve">                 Valdes locekle</w:t>
            </w:r>
          </w:p>
        </w:tc>
        <w:tc>
          <w:tcPr>
            <w:tcW w:w="5095" w:type="dxa"/>
            <w:hideMark/>
          </w:tcPr>
          <w:p w14:paraId="3E42701D" w14:textId="77777777" w:rsidR="007D0AE3" w:rsidRPr="007D0AE3" w:rsidRDefault="007D0AE3" w:rsidP="007C3D0B">
            <w:pPr>
              <w:ind w:left="1200"/>
              <w:rPr>
                <w:rFonts w:ascii="Century Gothic" w:hAnsi="Century Gothic"/>
                <w:sz w:val="20"/>
                <w:szCs w:val="20"/>
              </w:rPr>
            </w:pPr>
            <w:r w:rsidRPr="007D0AE3">
              <w:rPr>
                <w:rFonts w:ascii="Century Gothic" w:hAnsi="Century Gothic"/>
                <w:sz w:val="20"/>
                <w:szCs w:val="20"/>
              </w:rPr>
              <w:t>Uzņēmumu energoefektivitātes daļa</w:t>
            </w:r>
          </w:p>
        </w:tc>
      </w:tr>
      <w:tr w:rsidR="007D0AE3" w:rsidRPr="007D0AE3" w14:paraId="3D043565" w14:textId="77777777" w:rsidTr="007C3D0B">
        <w:trPr>
          <w:jc w:val="center"/>
        </w:trPr>
        <w:tc>
          <w:tcPr>
            <w:tcW w:w="4355" w:type="dxa"/>
          </w:tcPr>
          <w:p w14:paraId="7C80AFF7" w14:textId="77777777" w:rsidR="007D0AE3" w:rsidRPr="007D0AE3" w:rsidRDefault="007D0AE3" w:rsidP="007C3D0B">
            <w:pPr>
              <w:ind w:left="254"/>
              <w:jc w:val="center"/>
              <w:rPr>
                <w:rFonts w:ascii="Century Gothic" w:hAnsi="Century Gothic"/>
                <w:sz w:val="20"/>
                <w:szCs w:val="20"/>
              </w:rPr>
            </w:pPr>
            <w:r w:rsidRPr="007D0AE3">
              <w:rPr>
                <w:rFonts w:ascii="Century Gothic" w:hAnsi="Century Gothic"/>
                <w:sz w:val="20"/>
                <w:szCs w:val="20"/>
              </w:rPr>
              <w:t>TE SIA “TUV Nord Baltik”</w:t>
            </w:r>
          </w:p>
        </w:tc>
        <w:tc>
          <w:tcPr>
            <w:tcW w:w="5095" w:type="dxa"/>
            <w:hideMark/>
          </w:tcPr>
          <w:p w14:paraId="6FEB9D73" w14:textId="77777777" w:rsidR="007D0AE3" w:rsidRPr="007D0AE3" w:rsidRDefault="007D0AE3" w:rsidP="007C3D0B">
            <w:pPr>
              <w:ind w:left="1200"/>
              <w:rPr>
                <w:rFonts w:ascii="Century Gothic" w:hAnsi="Century Gothic"/>
                <w:sz w:val="20"/>
                <w:szCs w:val="20"/>
              </w:rPr>
            </w:pPr>
            <w:r w:rsidRPr="007D0AE3">
              <w:rPr>
                <w:rFonts w:ascii="Century Gothic" w:hAnsi="Century Gothic"/>
                <w:sz w:val="20"/>
                <w:szCs w:val="20"/>
              </w:rPr>
              <w:t>AS “Attīstības finanšu institūcija Altum”</w:t>
            </w:r>
          </w:p>
        </w:tc>
      </w:tr>
      <w:tr w:rsidR="007D0AE3" w:rsidRPr="007D0AE3" w14:paraId="3C4CEC38" w14:textId="77777777" w:rsidTr="007C3D0B">
        <w:trPr>
          <w:jc w:val="center"/>
        </w:trPr>
        <w:tc>
          <w:tcPr>
            <w:tcW w:w="4355" w:type="dxa"/>
          </w:tcPr>
          <w:p w14:paraId="65813DD4" w14:textId="77777777" w:rsidR="007D0AE3" w:rsidRPr="007D0AE3" w:rsidRDefault="007D0AE3" w:rsidP="007C3D0B">
            <w:pPr>
              <w:ind w:left="254"/>
              <w:jc w:val="center"/>
              <w:rPr>
                <w:rFonts w:ascii="Century Gothic" w:hAnsi="Century Gothic"/>
                <w:sz w:val="20"/>
                <w:szCs w:val="20"/>
              </w:rPr>
            </w:pPr>
            <w:proofErr w:type="spellStart"/>
            <w:r w:rsidRPr="007D0AE3">
              <w:rPr>
                <w:rFonts w:ascii="Century Gothic" w:hAnsi="Century Gothic"/>
                <w:sz w:val="20"/>
                <w:szCs w:val="20"/>
              </w:rPr>
              <w:t>Reģ.Nr</w:t>
            </w:r>
            <w:proofErr w:type="spellEnd"/>
            <w:r w:rsidRPr="007D0AE3">
              <w:rPr>
                <w:rFonts w:ascii="Century Gothic" w:hAnsi="Century Gothic"/>
                <w:sz w:val="20"/>
                <w:szCs w:val="20"/>
              </w:rPr>
              <w:t>. 40003121062</w:t>
            </w:r>
          </w:p>
        </w:tc>
        <w:tc>
          <w:tcPr>
            <w:tcW w:w="5095" w:type="dxa"/>
            <w:hideMark/>
          </w:tcPr>
          <w:p w14:paraId="2A2DDB90" w14:textId="77777777" w:rsidR="007D0AE3" w:rsidRPr="007D0AE3" w:rsidRDefault="007D0AE3" w:rsidP="007C3D0B">
            <w:pPr>
              <w:ind w:left="1200"/>
              <w:rPr>
                <w:rFonts w:ascii="Century Gothic" w:hAnsi="Century Gothic"/>
                <w:sz w:val="20"/>
                <w:szCs w:val="20"/>
              </w:rPr>
            </w:pPr>
            <w:proofErr w:type="spellStart"/>
            <w:r w:rsidRPr="007D0AE3">
              <w:rPr>
                <w:rFonts w:ascii="Century Gothic" w:hAnsi="Century Gothic"/>
                <w:sz w:val="20"/>
                <w:szCs w:val="20"/>
              </w:rPr>
              <w:t>Reģ.Nr</w:t>
            </w:r>
            <w:proofErr w:type="spellEnd"/>
            <w:r w:rsidRPr="007D0AE3">
              <w:rPr>
                <w:rFonts w:ascii="Century Gothic" w:hAnsi="Century Gothic"/>
                <w:sz w:val="20"/>
                <w:szCs w:val="20"/>
              </w:rPr>
              <w:t>.: 50103744891</w:t>
            </w:r>
          </w:p>
        </w:tc>
      </w:tr>
      <w:tr w:rsidR="007D0AE3" w:rsidRPr="007D0AE3" w14:paraId="3B3AD79D" w14:textId="77777777" w:rsidTr="007C3D0B">
        <w:trPr>
          <w:jc w:val="center"/>
        </w:trPr>
        <w:tc>
          <w:tcPr>
            <w:tcW w:w="4355" w:type="dxa"/>
          </w:tcPr>
          <w:p w14:paraId="6E0EF011" w14:textId="77777777" w:rsidR="007D0AE3" w:rsidRPr="007D0AE3" w:rsidRDefault="007D0AE3" w:rsidP="007C3D0B">
            <w:pPr>
              <w:ind w:left="254"/>
              <w:jc w:val="center"/>
              <w:rPr>
                <w:rFonts w:ascii="Century Gothic" w:hAnsi="Century Gothic"/>
                <w:sz w:val="20"/>
                <w:szCs w:val="20"/>
              </w:rPr>
            </w:pPr>
            <w:proofErr w:type="spellStart"/>
            <w:r w:rsidRPr="007D0AE3">
              <w:rPr>
                <w:rFonts w:ascii="Century Gothic" w:hAnsi="Century Gothic"/>
                <w:sz w:val="20"/>
                <w:szCs w:val="20"/>
              </w:rPr>
              <w:t>Sāremas</w:t>
            </w:r>
            <w:proofErr w:type="spellEnd"/>
            <w:r w:rsidRPr="007D0AE3">
              <w:rPr>
                <w:rFonts w:ascii="Century Gothic" w:hAnsi="Century Gothic"/>
                <w:sz w:val="20"/>
                <w:szCs w:val="20"/>
              </w:rPr>
              <w:t xml:space="preserve"> iela 3, Rīga, LV-1005</w:t>
            </w:r>
          </w:p>
        </w:tc>
        <w:tc>
          <w:tcPr>
            <w:tcW w:w="5095" w:type="dxa"/>
            <w:hideMark/>
          </w:tcPr>
          <w:p w14:paraId="4E1CA034" w14:textId="77777777" w:rsidR="007D0AE3" w:rsidRPr="007D0AE3" w:rsidRDefault="007D0AE3" w:rsidP="007C3D0B">
            <w:pPr>
              <w:ind w:left="1200"/>
              <w:rPr>
                <w:rFonts w:ascii="Century Gothic" w:hAnsi="Century Gothic"/>
                <w:sz w:val="20"/>
                <w:szCs w:val="20"/>
              </w:rPr>
            </w:pPr>
            <w:r w:rsidRPr="007D0AE3">
              <w:rPr>
                <w:rFonts w:ascii="Century Gothic" w:hAnsi="Century Gothic"/>
                <w:sz w:val="20"/>
                <w:szCs w:val="20"/>
              </w:rPr>
              <w:t>Doma laukums 4, Rīga, LV-1050</w:t>
            </w:r>
          </w:p>
        </w:tc>
      </w:tr>
      <w:tr w:rsidR="007D0AE3" w:rsidRPr="007D0AE3" w14:paraId="11451E5A" w14:textId="77777777" w:rsidTr="007C3D0B">
        <w:trPr>
          <w:jc w:val="center"/>
        </w:trPr>
        <w:tc>
          <w:tcPr>
            <w:tcW w:w="4355" w:type="dxa"/>
          </w:tcPr>
          <w:p w14:paraId="5B6E6B04" w14:textId="77777777" w:rsidR="007D0AE3" w:rsidRPr="007D0AE3" w:rsidRDefault="007D0AE3" w:rsidP="007C3D0B">
            <w:pPr>
              <w:ind w:left="254"/>
              <w:jc w:val="center"/>
              <w:rPr>
                <w:rFonts w:ascii="Century Gothic" w:hAnsi="Century Gothic"/>
                <w:sz w:val="20"/>
                <w:szCs w:val="20"/>
              </w:rPr>
            </w:pPr>
            <w:r w:rsidRPr="007D0AE3">
              <w:rPr>
                <w:rFonts w:ascii="Century Gothic" w:hAnsi="Century Gothic"/>
                <w:sz w:val="20"/>
                <w:szCs w:val="20"/>
              </w:rPr>
              <w:t>AS “Swedbank”, kods HABALV22</w:t>
            </w:r>
          </w:p>
        </w:tc>
        <w:tc>
          <w:tcPr>
            <w:tcW w:w="5095" w:type="dxa"/>
          </w:tcPr>
          <w:p w14:paraId="360C4F25" w14:textId="77777777" w:rsidR="007D0AE3" w:rsidRPr="007D0AE3" w:rsidRDefault="007D0AE3" w:rsidP="007C3D0B">
            <w:pPr>
              <w:jc w:val="center"/>
              <w:rPr>
                <w:rFonts w:ascii="Century Gothic" w:hAnsi="Century Gothic"/>
                <w:sz w:val="20"/>
                <w:szCs w:val="20"/>
              </w:rPr>
            </w:pPr>
          </w:p>
        </w:tc>
      </w:tr>
      <w:tr w:rsidR="007D0AE3" w:rsidRPr="007D0AE3" w14:paraId="15FC556F" w14:textId="77777777" w:rsidTr="007C3D0B">
        <w:trPr>
          <w:jc w:val="center"/>
        </w:trPr>
        <w:tc>
          <w:tcPr>
            <w:tcW w:w="4355" w:type="dxa"/>
          </w:tcPr>
          <w:p w14:paraId="23AA295B" w14:textId="77777777" w:rsidR="007D0AE3" w:rsidRPr="007D0AE3" w:rsidRDefault="007D0AE3" w:rsidP="007C3D0B">
            <w:pPr>
              <w:ind w:left="254"/>
              <w:jc w:val="center"/>
              <w:rPr>
                <w:rFonts w:ascii="Century Gothic" w:hAnsi="Century Gothic"/>
                <w:sz w:val="20"/>
                <w:szCs w:val="20"/>
              </w:rPr>
            </w:pPr>
            <w:r w:rsidRPr="007D0AE3">
              <w:rPr>
                <w:rFonts w:ascii="Century Gothic" w:hAnsi="Century Gothic"/>
                <w:sz w:val="20"/>
                <w:szCs w:val="20"/>
              </w:rPr>
              <w:t>LV89HABA000140804722</w:t>
            </w:r>
          </w:p>
        </w:tc>
        <w:tc>
          <w:tcPr>
            <w:tcW w:w="5095" w:type="dxa"/>
          </w:tcPr>
          <w:p w14:paraId="5201468C" w14:textId="77777777" w:rsidR="007D0AE3" w:rsidRPr="007D0AE3" w:rsidRDefault="007D0AE3" w:rsidP="007C3D0B">
            <w:pPr>
              <w:ind w:left="254"/>
              <w:rPr>
                <w:rFonts w:ascii="Century Gothic" w:hAnsi="Century Gothic"/>
                <w:sz w:val="20"/>
                <w:szCs w:val="20"/>
              </w:rPr>
            </w:pPr>
          </w:p>
        </w:tc>
      </w:tr>
      <w:tr w:rsidR="007D0AE3" w:rsidRPr="007D0AE3" w14:paraId="6E45B3C9" w14:textId="77777777" w:rsidTr="007C3D0B">
        <w:trPr>
          <w:jc w:val="center"/>
        </w:trPr>
        <w:tc>
          <w:tcPr>
            <w:tcW w:w="4355" w:type="dxa"/>
            <w:hideMark/>
          </w:tcPr>
          <w:p w14:paraId="0C663E5F" w14:textId="77777777" w:rsidR="007D0AE3" w:rsidRPr="007D0AE3" w:rsidRDefault="007D0AE3" w:rsidP="007C3D0B">
            <w:pPr>
              <w:jc w:val="center"/>
              <w:rPr>
                <w:rFonts w:ascii="Century Gothic" w:hAnsi="Century Gothic"/>
                <w:sz w:val="20"/>
                <w:szCs w:val="20"/>
              </w:rPr>
            </w:pPr>
          </w:p>
        </w:tc>
        <w:tc>
          <w:tcPr>
            <w:tcW w:w="5095" w:type="dxa"/>
          </w:tcPr>
          <w:p w14:paraId="49737B15" w14:textId="77777777" w:rsidR="007D0AE3" w:rsidRPr="007D0AE3" w:rsidRDefault="007D0AE3" w:rsidP="007C3D0B">
            <w:pPr>
              <w:jc w:val="center"/>
              <w:rPr>
                <w:rFonts w:ascii="Century Gothic" w:hAnsi="Century Gothic"/>
                <w:sz w:val="20"/>
                <w:szCs w:val="20"/>
              </w:rPr>
            </w:pPr>
          </w:p>
        </w:tc>
      </w:tr>
    </w:tbl>
    <w:p w14:paraId="5C2E9AB9" w14:textId="77777777" w:rsidR="00926886" w:rsidRPr="007D0AE3" w:rsidRDefault="00926886" w:rsidP="009463B4">
      <w:pPr>
        <w:widowControl w:val="0"/>
        <w:tabs>
          <w:tab w:val="left" w:pos="567"/>
        </w:tabs>
        <w:spacing w:line="240" w:lineRule="atLeast"/>
        <w:jc w:val="both"/>
        <w:rPr>
          <w:rFonts w:ascii="Century Gothic" w:hAnsi="Century Gothic"/>
          <w:bCs/>
          <w:sz w:val="22"/>
          <w:szCs w:val="22"/>
        </w:rPr>
      </w:pPr>
    </w:p>
    <w:p w14:paraId="3994C3AC" w14:textId="38B15354" w:rsidR="000C3662" w:rsidRPr="00F54FCE" w:rsidRDefault="000C3662" w:rsidP="000C3662">
      <w:pPr>
        <w:widowControl w:val="0"/>
        <w:tabs>
          <w:tab w:val="left" w:pos="567"/>
        </w:tabs>
        <w:spacing w:line="240" w:lineRule="atLeast"/>
        <w:jc w:val="center"/>
        <w:rPr>
          <w:rFonts w:ascii="Century Gothic" w:hAnsi="Century Gothic"/>
          <w:b/>
          <w:sz w:val="20"/>
          <w:szCs w:val="20"/>
        </w:rPr>
      </w:pPr>
      <w:r w:rsidRPr="00F54FCE">
        <w:rPr>
          <w:rFonts w:ascii="Century Gothic" w:hAnsi="Century Gothic"/>
          <w:b/>
          <w:sz w:val="20"/>
          <w:szCs w:val="20"/>
        </w:rPr>
        <w:t>ŠIS DOKUMENTS IR PARAKSTĪTS   AR DROŠU ELEKTRONISKO PARAKSTU</w:t>
      </w:r>
    </w:p>
    <w:p w14:paraId="1B236A4A" w14:textId="77777777" w:rsidR="000C3662" w:rsidRPr="007D0AE3" w:rsidRDefault="000C3662" w:rsidP="000C3662">
      <w:pPr>
        <w:widowControl w:val="0"/>
        <w:tabs>
          <w:tab w:val="left" w:pos="567"/>
        </w:tabs>
        <w:spacing w:line="240" w:lineRule="atLeast"/>
        <w:jc w:val="center"/>
        <w:rPr>
          <w:rFonts w:ascii="Century Gothic" w:hAnsi="Century Gothic"/>
          <w:bCs/>
          <w:sz w:val="20"/>
          <w:szCs w:val="20"/>
        </w:rPr>
      </w:pPr>
      <w:r w:rsidRPr="00F54FCE">
        <w:rPr>
          <w:rFonts w:ascii="Century Gothic" w:hAnsi="Century Gothic"/>
          <w:b/>
          <w:sz w:val="20"/>
          <w:szCs w:val="20"/>
        </w:rPr>
        <w:t>UN SATUR LAIKA ZĪMOGU</w:t>
      </w:r>
    </w:p>
    <w:p w14:paraId="02F2802E" w14:textId="77777777" w:rsidR="00926886" w:rsidRPr="007D0AE3" w:rsidRDefault="00926886" w:rsidP="000C3662">
      <w:pPr>
        <w:jc w:val="center"/>
        <w:rPr>
          <w:rFonts w:ascii="Century Gothic" w:hAnsi="Century Gothic"/>
          <w:bCs/>
          <w:sz w:val="22"/>
          <w:szCs w:val="22"/>
        </w:rPr>
      </w:pPr>
    </w:p>
    <w:p w14:paraId="05D68B12" w14:textId="77777777" w:rsidR="000C3662" w:rsidRDefault="000C3662" w:rsidP="00D17799">
      <w:pPr>
        <w:widowControl w:val="0"/>
        <w:tabs>
          <w:tab w:val="left" w:pos="567"/>
        </w:tabs>
        <w:spacing w:line="240" w:lineRule="atLeast"/>
        <w:jc w:val="right"/>
        <w:rPr>
          <w:rFonts w:ascii="Century Gothic" w:hAnsi="Century Gothic"/>
          <w:bCs/>
          <w:sz w:val="20"/>
          <w:szCs w:val="20"/>
        </w:rPr>
      </w:pPr>
    </w:p>
    <w:p w14:paraId="12A1E4F1" w14:textId="77777777" w:rsidR="000C3662" w:rsidRDefault="000C3662" w:rsidP="00D17799">
      <w:pPr>
        <w:widowControl w:val="0"/>
        <w:tabs>
          <w:tab w:val="left" w:pos="567"/>
        </w:tabs>
        <w:spacing w:line="240" w:lineRule="atLeast"/>
        <w:jc w:val="right"/>
        <w:rPr>
          <w:rFonts w:ascii="Century Gothic" w:hAnsi="Century Gothic"/>
          <w:bCs/>
          <w:sz w:val="20"/>
          <w:szCs w:val="20"/>
        </w:rPr>
      </w:pPr>
    </w:p>
    <w:p w14:paraId="67D8BC41" w14:textId="77777777" w:rsidR="000C3662" w:rsidRDefault="000C3662" w:rsidP="00D17799">
      <w:pPr>
        <w:widowControl w:val="0"/>
        <w:tabs>
          <w:tab w:val="left" w:pos="567"/>
        </w:tabs>
        <w:spacing w:line="240" w:lineRule="atLeast"/>
        <w:jc w:val="right"/>
        <w:rPr>
          <w:rFonts w:ascii="Century Gothic" w:hAnsi="Century Gothic"/>
          <w:bCs/>
          <w:sz w:val="20"/>
          <w:szCs w:val="20"/>
        </w:rPr>
      </w:pPr>
    </w:p>
    <w:p w14:paraId="00BAE721" w14:textId="77777777" w:rsidR="000C3662" w:rsidRDefault="000C3662" w:rsidP="00D17799">
      <w:pPr>
        <w:widowControl w:val="0"/>
        <w:tabs>
          <w:tab w:val="left" w:pos="567"/>
        </w:tabs>
        <w:spacing w:line="240" w:lineRule="atLeast"/>
        <w:jc w:val="right"/>
        <w:rPr>
          <w:rFonts w:ascii="Century Gothic" w:hAnsi="Century Gothic"/>
          <w:bCs/>
          <w:sz w:val="20"/>
          <w:szCs w:val="20"/>
        </w:rPr>
      </w:pPr>
    </w:p>
    <w:p w14:paraId="1D41847A" w14:textId="77777777" w:rsidR="000C3662" w:rsidRDefault="000C3662" w:rsidP="00D17799">
      <w:pPr>
        <w:widowControl w:val="0"/>
        <w:tabs>
          <w:tab w:val="left" w:pos="567"/>
        </w:tabs>
        <w:spacing w:line="240" w:lineRule="atLeast"/>
        <w:jc w:val="right"/>
        <w:rPr>
          <w:rFonts w:ascii="Century Gothic" w:hAnsi="Century Gothic"/>
          <w:bCs/>
          <w:sz w:val="20"/>
          <w:szCs w:val="20"/>
        </w:rPr>
      </w:pPr>
    </w:p>
    <w:p w14:paraId="75840B98" w14:textId="77777777" w:rsidR="000C3662" w:rsidRDefault="000C3662" w:rsidP="00D17799">
      <w:pPr>
        <w:widowControl w:val="0"/>
        <w:tabs>
          <w:tab w:val="left" w:pos="567"/>
        </w:tabs>
        <w:spacing w:line="240" w:lineRule="atLeast"/>
        <w:jc w:val="right"/>
        <w:rPr>
          <w:rFonts w:ascii="Century Gothic" w:hAnsi="Century Gothic"/>
          <w:bCs/>
          <w:sz w:val="20"/>
          <w:szCs w:val="20"/>
        </w:rPr>
      </w:pPr>
    </w:p>
    <w:p w14:paraId="65BDB24D" w14:textId="77777777" w:rsidR="000C3662" w:rsidRDefault="000C3662" w:rsidP="00D17799">
      <w:pPr>
        <w:widowControl w:val="0"/>
        <w:tabs>
          <w:tab w:val="left" w:pos="567"/>
        </w:tabs>
        <w:spacing w:line="240" w:lineRule="atLeast"/>
        <w:jc w:val="right"/>
        <w:rPr>
          <w:rFonts w:ascii="Century Gothic" w:hAnsi="Century Gothic"/>
          <w:bCs/>
          <w:sz w:val="20"/>
          <w:szCs w:val="20"/>
        </w:rPr>
      </w:pPr>
    </w:p>
    <w:p w14:paraId="396E21BE" w14:textId="77777777" w:rsidR="000C3662" w:rsidRDefault="000C3662" w:rsidP="00D17799">
      <w:pPr>
        <w:widowControl w:val="0"/>
        <w:tabs>
          <w:tab w:val="left" w:pos="567"/>
        </w:tabs>
        <w:spacing w:line="240" w:lineRule="atLeast"/>
        <w:jc w:val="right"/>
        <w:rPr>
          <w:rFonts w:ascii="Century Gothic" w:hAnsi="Century Gothic"/>
          <w:bCs/>
          <w:sz w:val="20"/>
          <w:szCs w:val="20"/>
        </w:rPr>
      </w:pPr>
    </w:p>
    <w:p w14:paraId="511153D5" w14:textId="77777777" w:rsidR="000C3662" w:rsidRDefault="000C3662" w:rsidP="00D17799">
      <w:pPr>
        <w:widowControl w:val="0"/>
        <w:tabs>
          <w:tab w:val="left" w:pos="567"/>
        </w:tabs>
        <w:spacing w:line="240" w:lineRule="atLeast"/>
        <w:jc w:val="right"/>
        <w:rPr>
          <w:rFonts w:ascii="Century Gothic" w:hAnsi="Century Gothic"/>
          <w:bCs/>
          <w:sz w:val="20"/>
          <w:szCs w:val="20"/>
        </w:rPr>
      </w:pPr>
    </w:p>
    <w:p w14:paraId="20C9FC1B" w14:textId="77777777" w:rsidR="000C3662" w:rsidRDefault="000C3662" w:rsidP="00D17799">
      <w:pPr>
        <w:widowControl w:val="0"/>
        <w:tabs>
          <w:tab w:val="left" w:pos="567"/>
        </w:tabs>
        <w:spacing w:line="240" w:lineRule="atLeast"/>
        <w:jc w:val="right"/>
        <w:rPr>
          <w:rFonts w:ascii="Century Gothic" w:hAnsi="Century Gothic"/>
          <w:bCs/>
          <w:sz w:val="20"/>
          <w:szCs w:val="20"/>
        </w:rPr>
      </w:pPr>
    </w:p>
    <w:p w14:paraId="7FD95698" w14:textId="77777777" w:rsidR="000C3662" w:rsidRDefault="000C3662" w:rsidP="00D17799">
      <w:pPr>
        <w:widowControl w:val="0"/>
        <w:tabs>
          <w:tab w:val="left" w:pos="567"/>
        </w:tabs>
        <w:spacing w:line="240" w:lineRule="atLeast"/>
        <w:jc w:val="right"/>
        <w:rPr>
          <w:rFonts w:ascii="Century Gothic" w:hAnsi="Century Gothic"/>
          <w:bCs/>
          <w:sz w:val="20"/>
          <w:szCs w:val="20"/>
        </w:rPr>
      </w:pPr>
    </w:p>
    <w:p w14:paraId="4FDC0DAA" w14:textId="77777777" w:rsidR="000C3662" w:rsidRDefault="000C3662" w:rsidP="00D17799">
      <w:pPr>
        <w:widowControl w:val="0"/>
        <w:tabs>
          <w:tab w:val="left" w:pos="567"/>
        </w:tabs>
        <w:spacing w:line="240" w:lineRule="atLeast"/>
        <w:jc w:val="right"/>
        <w:rPr>
          <w:rFonts w:ascii="Century Gothic" w:hAnsi="Century Gothic"/>
          <w:bCs/>
          <w:sz w:val="20"/>
          <w:szCs w:val="20"/>
        </w:rPr>
      </w:pPr>
    </w:p>
    <w:p w14:paraId="480503C1" w14:textId="77777777" w:rsidR="000C3662" w:rsidRDefault="000C3662" w:rsidP="00D17799">
      <w:pPr>
        <w:widowControl w:val="0"/>
        <w:tabs>
          <w:tab w:val="left" w:pos="567"/>
        </w:tabs>
        <w:spacing w:line="240" w:lineRule="atLeast"/>
        <w:jc w:val="right"/>
        <w:rPr>
          <w:rFonts w:ascii="Century Gothic" w:hAnsi="Century Gothic"/>
          <w:bCs/>
          <w:sz w:val="20"/>
          <w:szCs w:val="20"/>
        </w:rPr>
      </w:pPr>
    </w:p>
    <w:p w14:paraId="036DEA85" w14:textId="77777777" w:rsidR="000C3662" w:rsidRDefault="000C3662" w:rsidP="00D17799">
      <w:pPr>
        <w:widowControl w:val="0"/>
        <w:tabs>
          <w:tab w:val="left" w:pos="567"/>
        </w:tabs>
        <w:spacing w:line="240" w:lineRule="atLeast"/>
        <w:jc w:val="right"/>
        <w:rPr>
          <w:rFonts w:ascii="Century Gothic" w:hAnsi="Century Gothic"/>
          <w:bCs/>
          <w:sz w:val="20"/>
          <w:szCs w:val="20"/>
        </w:rPr>
      </w:pPr>
    </w:p>
    <w:p w14:paraId="2ACA96E8" w14:textId="77777777" w:rsidR="000C3662" w:rsidRDefault="000C3662" w:rsidP="00D17799">
      <w:pPr>
        <w:widowControl w:val="0"/>
        <w:tabs>
          <w:tab w:val="left" w:pos="567"/>
        </w:tabs>
        <w:spacing w:line="240" w:lineRule="atLeast"/>
        <w:jc w:val="right"/>
        <w:rPr>
          <w:rFonts w:ascii="Century Gothic" w:hAnsi="Century Gothic"/>
          <w:bCs/>
          <w:sz w:val="20"/>
          <w:szCs w:val="20"/>
        </w:rPr>
      </w:pPr>
    </w:p>
    <w:sectPr w:rsidR="000C3662" w:rsidSect="00AE1E7E">
      <w:footerReference w:type="even" r:id="rId8"/>
      <w:footerReference w:type="default" r:id="rId9"/>
      <w:footerReference w:type="first" r:id="rId10"/>
      <w:pgSz w:w="11906" w:h="16838"/>
      <w:pgMar w:top="1440" w:right="1274" w:bottom="1440" w:left="162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95B65" w14:textId="77777777" w:rsidR="00F17A15" w:rsidRDefault="00F17A15" w:rsidP="00D33D63">
      <w:r>
        <w:separator/>
      </w:r>
    </w:p>
  </w:endnote>
  <w:endnote w:type="continuationSeparator" w:id="0">
    <w:p w14:paraId="7D8F918F" w14:textId="77777777" w:rsidR="00F17A15" w:rsidRDefault="00F17A15"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noProof/>
      </w:rPr>
    </w:sdtEndPr>
    <w:sdtContent>
      <w:p w14:paraId="42E15116" w14:textId="1EF8F5AB" w:rsidR="00AE1E7E" w:rsidRDefault="00AE1E7E">
        <w:pPr>
          <w:pStyle w:val="Footer"/>
          <w:jc w:val="center"/>
        </w:pPr>
        <w:r>
          <w:fldChar w:fldCharType="begin"/>
        </w:r>
        <w:r>
          <w:instrText xml:space="preserve"> PAGE   \* MERGEFORMAT </w:instrText>
        </w:r>
        <w:r>
          <w:fldChar w:fldCharType="separate"/>
        </w:r>
        <w:r w:rsidR="000C3662">
          <w:rPr>
            <w:noProof/>
          </w:rPr>
          <w:t>2</w:t>
        </w:r>
        <w:r>
          <w:rPr>
            <w:noProof/>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F14DE" w14:textId="77777777" w:rsidR="00F17A15" w:rsidRDefault="00F17A15" w:rsidP="00D33D63">
      <w:r>
        <w:separator/>
      </w:r>
    </w:p>
  </w:footnote>
  <w:footnote w:type="continuationSeparator" w:id="0">
    <w:p w14:paraId="46A01FD7" w14:textId="77777777" w:rsidR="00F17A15" w:rsidRDefault="00F17A15"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08AB32EB"/>
    <w:multiLevelType w:val="hybridMultilevel"/>
    <w:tmpl w:val="E0EAF67A"/>
    <w:lvl w:ilvl="0" w:tplc="D990225E">
      <w:numFmt w:val="bullet"/>
      <w:lvlText w:val="-"/>
      <w:lvlJc w:val="left"/>
      <w:pPr>
        <w:ind w:left="720" w:hanging="360"/>
      </w:pPr>
      <w:rPr>
        <w:rFonts w:ascii="Century Gothic" w:eastAsiaTheme="minorHAnsi" w:hAnsi="Century Gothic" w:cstheme="minorBid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4"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5"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6"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18" w15:restartNumberingAfterBreak="0">
    <w:nsid w:val="43183777"/>
    <w:multiLevelType w:val="hybridMultilevel"/>
    <w:tmpl w:val="1C92527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9"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7A179CE"/>
    <w:multiLevelType w:val="hybridMultilevel"/>
    <w:tmpl w:val="60AAC0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5"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6"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7"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9"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1"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31"/>
  </w:num>
  <w:num w:numId="2">
    <w:abstractNumId w:val="4"/>
  </w:num>
  <w:num w:numId="3">
    <w:abstractNumId w:val="28"/>
  </w:num>
  <w:num w:numId="4">
    <w:abstractNumId w:val="5"/>
  </w:num>
  <w:num w:numId="5">
    <w:abstractNumId w:val="14"/>
  </w:num>
  <w:num w:numId="6">
    <w:abstractNumId w:val="6"/>
  </w:num>
  <w:num w:numId="7">
    <w:abstractNumId w:val="17"/>
  </w:num>
  <w:num w:numId="8">
    <w:abstractNumId w:val="10"/>
  </w:num>
  <w:num w:numId="9">
    <w:abstractNumId w:val="0"/>
  </w:num>
  <w:num w:numId="10">
    <w:abstractNumId w:val="1"/>
  </w:num>
  <w:num w:numId="11">
    <w:abstractNumId w:val="15"/>
  </w:num>
  <w:num w:numId="12">
    <w:abstractNumId w:val="20"/>
  </w:num>
  <w:num w:numId="13">
    <w:abstractNumId w:val="21"/>
  </w:num>
  <w:num w:numId="14">
    <w:abstractNumId w:val="28"/>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6"/>
  </w:num>
  <w:num w:numId="16">
    <w:abstractNumId w:val="12"/>
  </w:num>
  <w:num w:numId="17">
    <w:abstractNumId w:val="19"/>
  </w:num>
  <w:num w:numId="18">
    <w:abstractNumId w:val="11"/>
  </w:num>
  <w:num w:numId="19">
    <w:abstractNumId w:val="24"/>
  </w:num>
  <w:num w:numId="20">
    <w:abstractNumId w:val="23"/>
  </w:num>
  <w:num w:numId="21">
    <w:abstractNumId w:val="25"/>
  </w:num>
  <w:num w:numId="22">
    <w:abstractNumId w:val="13"/>
  </w:num>
  <w:num w:numId="23">
    <w:abstractNumId w:val="7"/>
  </w:num>
  <w:num w:numId="24">
    <w:abstractNumId w:val="26"/>
  </w:num>
  <w:num w:numId="25">
    <w:abstractNumId w:val="29"/>
  </w:num>
  <w:num w:numId="26">
    <w:abstractNumId w:val="9"/>
  </w:num>
  <w:num w:numId="27">
    <w:abstractNumId w:val="27"/>
  </w:num>
  <w:num w:numId="28">
    <w:abstractNumId w:val="8"/>
  </w:num>
  <w:num w:numId="29">
    <w:abstractNumId w:val="30"/>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3"/>
  </w:num>
  <w:num w:numId="33">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D63"/>
    <w:rsid w:val="0000001A"/>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2956"/>
    <w:rsid w:val="000B2E16"/>
    <w:rsid w:val="000C28F8"/>
    <w:rsid w:val="000C3662"/>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A0D"/>
    <w:rsid w:val="00353184"/>
    <w:rsid w:val="00355E43"/>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3D10"/>
    <w:rsid w:val="00467A7E"/>
    <w:rsid w:val="00470528"/>
    <w:rsid w:val="004733AA"/>
    <w:rsid w:val="0047407F"/>
    <w:rsid w:val="004778C5"/>
    <w:rsid w:val="00482F2D"/>
    <w:rsid w:val="00483AC0"/>
    <w:rsid w:val="00490B22"/>
    <w:rsid w:val="0049174C"/>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1260A"/>
    <w:rsid w:val="00515637"/>
    <w:rsid w:val="0051676E"/>
    <w:rsid w:val="00517696"/>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4CFB"/>
    <w:rsid w:val="00565648"/>
    <w:rsid w:val="00565CF2"/>
    <w:rsid w:val="00571CD7"/>
    <w:rsid w:val="00572DFC"/>
    <w:rsid w:val="005804F5"/>
    <w:rsid w:val="00585834"/>
    <w:rsid w:val="00585964"/>
    <w:rsid w:val="00595A80"/>
    <w:rsid w:val="00597169"/>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96697"/>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0AE3"/>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20B8"/>
    <w:rsid w:val="009F37E2"/>
    <w:rsid w:val="00A02A9D"/>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D99"/>
    <w:rsid w:val="00C73F35"/>
    <w:rsid w:val="00C80013"/>
    <w:rsid w:val="00C838B4"/>
    <w:rsid w:val="00C84346"/>
    <w:rsid w:val="00C903D3"/>
    <w:rsid w:val="00C90856"/>
    <w:rsid w:val="00CA49E6"/>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6CF"/>
    <w:rsid w:val="00D31D8D"/>
    <w:rsid w:val="00D33D63"/>
    <w:rsid w:val="00D357C3"/>
    <w:rsid w:val="00D35C17"/>
    <w:rsid w:val="00D40856"/>
    <w:rsid w:val="00D41372"/>
    <w:rsid w:val="00D46320"/>
    <w:rsid w:val="00D50C47"/>
    <w:rsid w:val="00D55483"/>
    <w:rsid w:val="00D55484"/>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17A15"/>
    <w:rsid w:val="00F211BD"/>
    <w:rsid w:val="00F24A01"/>
    <w:rsid w:val="00F272BB"/>
    <w:rsid w:val="00F34D86"/>
    <w:rsid w:val="00F34F38"/>
    <w:rsid w:val="00F35030"/>
    <w:rsid w:val="00F37DCC"/>
    <w:rsid w:val="00F40B42"/>
    <w:rsid w:val="00F44D82"/>
    <w:rsid w:val="00F45900"/>
    <w:rsid w:val="00F45F79"/>
    <w:rsid w:val="00F4704F"/>
    <w:rsid w:val="00F54FCE"/>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2234667D-EBD1-46B1-B714-EB3B2DE25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3662"/>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H&amp;P List Paragraph,2,Strip,List Paragraph1"/>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semiHidden/>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semiHidden/>
    <w:rsid w:val="003F4B1F"/>
    <w:rPr>
      <w:rFonts w:eastAsia="Calibri" w:cs="Calibri"/>
      <w:lang w:val="lv-LV"/>
    </w:rPr>
  </w:style>
  <w:style w:type="character" w:styleId="FootnoteReference">
    <w:name w:val="footnote reference"/>
    <w:uiPriority w:val="99"/>
    <w:semiHidden/>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H&amp;P List Paragraph Char,2 Char,Strip Char,List Paragraph1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08616991">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A7330F-F4DC-448A-BEF3-B463D8C59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5347</Words>
  <Characters>3049</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8380</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Aleksandrs Margevičs</dc:creator>
  <cp:lastModifiedBy>Aleksandrs Margevičs</cp:lastModifiedBy>
  <cp:revision>2</cp:revision>
  <cp:lastPrinted>2018-10-24T07:56:00Z</cp:lastPrinted>
  <dcterms:created xsi:type="dcterms:W3CDTF">2022-10-05T12:02:00Z</dcterms:created>
  <dcterms:modified xsi:type="dcterms:W3CDTF">2022-10-05T12:02:00Z</dcterms:modified>
</cp:coreProperties>
</file>